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C86502" w14:textId="5F0C7431" w:rsidR="00F21F46" w:rsidRPr="00E34222" w:rsidRDefault="00D5354D" w:rsidP="000A0D87">
      <w:pPr>
        <w:pStyle w:val="Heading3"/>
        <w:tabs>
          <w:tab w:val="left" w:pos="0"/>
        </w:tabs>
        <w:jc w:val="center"/>
      </w:pPr>
      <w:r w:rsidRPr="00F21F46">
        <w:rPr>
          <w:color w:val="auto"/>
        </w:rPr>
        <w:t xml:space="preserve">ANEXA nr. </w:t>
      </w:r>
      <w:r w:rsidR="00433484" w:rsidRPr="00F21F46">
        <w:rPr>
          <w:color w:val="auto"/>
        </w:rPr>
        <w:t>7</w:t>
      </w:r>
      <w:r w:rsidRPr="00F21F46">
        <w:rPr>
          <w:color w:val="auto"/>
        </w:rPr>
        <w:t xml:space="preserve"> </w:t>
      </w:r>
      <w:r w:rsidR="003B58D2" w:rsidRPr="00F21F46">
        <w:t xml:space="preserve">la procedura </w:t>
      </w:r>
      <w:r w:rsidR="00E34222">
        <w:t>măsurii</w:t>
      </w:r>
    </w:p>
    <w:p w14:paraId="0DD7F4DE" w14:textId="77777777" w:rsidR="000A0D87" w:rsidRDefault="000A0D87" w:rsidP="005D06A9">
      <w:pPr>
        <w:pStyle w:val="Heading8"/>
        <w:tabs>
          <w:tab w:val="left" w:pos="0"/>
        </w:tabs>
        <w:jc w:val="center"/>
        <w:rPr>
          <w:rFonts w:ascii="Times New Roman" w:hAnsi="Times New Roman"/>
          <w:b/>
          <w:i w:val="0"/>
          <w:szCs w:val="24"/>
        </w:rPr>
      </w:pPr>
    </w:p>
    <w:p w14:paraId="30D994C8" w14:textId="77777777" w:rsidR="00D5354D" w:rsidRPr="00F21F46" w:rsidRDefault="00D5354D" w:rsidP="005D06A9">
      <w:pPr>
        <w:pStyle w:val="Heading8"/>
        <w:tabs>
          <w:tab w:val="left" w:pos="0"/>
        </w:tabs>
        <w:jc w:val="center"/>
        <w:rPr>
          <w:rFonts w:ascii="Times New Roman" w:hAnsi="Times New Roman"/>
          <w:b/>
          <w:i w:val="0"/>
          <w:szCs w:val="24"/>
        </w:rPr>
      </w:pPr>
      <w:r w:rsidRPr="00F21F46">
        <w:rPr>
          <w:rFonts w:ascii="Times New Roman" w:hAnsi="Times New Roman"/>
          <w:b/>
          <w:i w:val="0"/>
          <w:szCs w:val="24"/>
        </w:rPr>
        <w:t>Declara</w:t>
      </w:r>
      <w:r w:rsidR="000A0D87">
        <w:rPr>
          <w:rFonts w:ascii="Times New Roman" w:hAnsi="Times New Roman"/>
          <w:b/>
          <w:i w:val="0"/>
          <w:szCs w:val="24"/>
        </w:rPr>
        <w:t>ț</w:t>
      </w:r>
      <w:r w:rsidRPr="00F21F46">
        <w:rPr>
          <w:rFonts w:ascii="Times New Roman" w:hAnsi="Times New Roman"/>
          <w:b/>
          <w:i w:val="0"/>
          <w:szCs w:val="24"/>
        </w:rPr>
        <w:t>ie pe propria răspundere</w:t>
      </w:r>
    </w:p>
    <w:p w14:paraId="262D95F9" w14:textId="77777777" w:rsidR="00A56CF6" w:rsidRPr="00F21F46" w:rsidRDefault="00A56CF6" w:rsidP="00A56CF6"/>
    <w:p w14:paraId="3DDF38B7" w14:textId="77777777" w:rsidR="00A56CF6" w:rsidRPr="00F21F46" w:rsidRDefault="00A56CF6" w:rsidP="00A56CF6"/>
    <w:p w14:paraId="378F945B" w14:textId="77777777" w:rsidR="00D5354D" w:rsidRPr="00F21F46" w:rsidRDefault="00D5354D" w:rsidP="00F21F46">
      <w:pPr>
        <w:tabs>
          <w:tab w:val="left" w:pos="0"/>
        </w:tabs>
        <w:autoSpaceDE w:val="0"/>
        <w:spacing w:before="60" w:after="60" w:line="300" w:lineRule="exact"/>
        <w:jc w:val="both"/>
      </w:pPr>
      <w:r w:rsidRPr="00F21F46">
        <w:t>Subsemnatul/Subsemnata ……….............……….........., identificat/identificată cu actul de identitate seria ............, nr. ...……........, eliberat de ....…….......…….. la data de .................., cu domiciliul în localitatea .................……………., str. .....………………………………........ nr. ........... bl. ........, sc. ........., ap. ........., sectorul/jude</w:t>
      </w:r>
      <w:r w:rsidR="000A0D87">
        <w:t>ț</w:t>
      </w:r>
      <w:r w:rsidRPr="00F21F46">
        <w:t>ul ............………………., în calitate de reprezentant legal al .............…………………………., declar pe propria răspundere că toate informa</w:t>
      </w:r>
      <w:r w:rsidR="000A0D87">
        <w:t>ț</w:t>
      </w:r>
      <w:r w:rsidRPr="00F21F46">
        <w:t xml:space="preserve">iile furnizate </w:t>
      </w:r>
      <w:r w:rsidR="000A0D87">
        <w:t>ș</w:t>
      </w:r>
      <w:r w:rsidRPr="00F21F46">
        <w:t xml:space="preserve">i consemnate în prezenta cerere sunt corecte </w:t>
      </w:r>
      <w:r w:rsidR="000A0D87">
        <w:t>ș</w:t>
      </w:r>
      <w:r w:rsidRPr="00F21F46">
        <w:t>i complete</w:t>
      </w:r>
      <w:r w:rsidR="00DA11A7" w:rsidRPr="00F21F46">
        <w:t>.</w:t>
      </w:r>
      <w:r w:rsidRPr="00F21F46">
        <w:t xml:space="preserve"> </w:t>
      </w:r>
    </w:p>
    <w:p w14:paraId="1A3B32AA" w14:textId="77777777" w:rsidR="00D5354D" w:rsidRPr="00F21F46" w:rsidRDefault="00D5354D" w:rsidP="00F21F46">
      <w:pPr>
        <w:pStyle w:val="BodyText"/>
        <w:tabs>
          <w:tab w:val="left" w:pos="0"/>
        </w:tabs>
        <w:spacing w:before="60" w:after="60" w:line="300" w:lineRule="exact"/>
        <w:jc w:val="both"/>
        <w:rPr>
          <w:rFonts w:ascii="Times New Roman" w:hAnsi="Times New Roman"/>
          <w:sz w:val="24"/>
          <w:szCs w:val="24"/>
        </w:rPr>
      </w:pPr>
      <w:r w:rsidRPr="00F21F46">
        <w:rPr>
          <w:rFonts w:ascii="Times New Roman" w:hAnsi="Times New Roman"/>
          <w:sz w:val="24"/>
          <w:szCs w:val="24"/>
        </w:rPr>
        <w:t>În</w:t>
      </w:r>
      <w:r w:rsidR="000A0D87">
        <w:rPr>
          <w:rFonts w:ascii="Times New Roman" w:hAnsi="Times New Roman"/>
          <w:sz w:val="24"/>
          <w:szCs w:val="24"/>
        </w:rPr>
        <w:t>ț</w:t>
      </w:r>
      <w:r w:rsidRPr="00F21F46">
        <w:rPr>
          <w:rFonts w:ascii="Times New Roman" w:hAnsi="Times New Roman"/>
          <w:sz w:val="24"/>
          <w:szCs w:val="24"/>
        </w:rPr>
        <w:t>eleg că orice omisiune sau incorectitudine în prezentarea informa</w:t>
      </w:r>
      <w:r w:rsidR="000A0D87">
        <w:rPr>
          <w:rFonts w:ascii="Times New Roman" w:hAnsi="Times New Roman"/>
          <w:sz w:val="24"/>
          <w:szCs w:val="24"/>
        </w:rPr>
        <w:t>ț</w:t>
      </w:r>
      <w:r w:rsidRPr="00F21F46">
        <w:rPr>
          <w:rFonts w:ascii="Times New Roman" w:hAnsi="Times New Roman"/>
          <w:sz w:val="24"/>
          <w:szCs w:val="24"/>
        </w:rPr>
        <w:t>iilor în scopul de a ob</w:t>
      </w:r>
      <w:r w:rsidR="000A0D87">
        <w:rPr>
          <w:rFonts w:ascii="Times New Roman" w:hAnsi="Times New Roman"/>
          <w:sz w:val="24"/>
          <w:szCs w:val="24"/>
        </w:rPr>
        <w:t>ț</w:t>
      </w:r>
      <w:r w:rsidRPr="00F21F46">
        <w:rPr>
          <w:rFonts w:ascii="Times New Roman" w:hAnsi="Times New Roman"/>
          <w:sz w:val="24"/>
          <w:szCs w:val="24"/>
        </w:rPr>
        <w:t>ine avantaje pecuniare este pedepsită conform legii.</w:t>
      </w:r>
    </w:p>
    <w:p w14:paraId="6C1361CC" w14:textId="77777777" w:rsidR="005E665C" w:rsidRPr="00F21F46" w:rsidRDefault="005E665C" w:rsidP="00D8405C">
      <w:pPr>
        <w:pStyle w:val="BodyText"/>
        <w:tabs>
          <w:tab w:val="left" w:pos="0"/>
        </w:tabs>
        <w:jc w:val="both"/>
        <w:rPr>
          <w:rFonts w:ascii="Times New Roman" w:hAnsi="Times New Roman"/>
          <w:sz w:val="24"/>
          <w:szCs w:val="24"/>
        </w:rPr>
      </w:pPr>
    </w:p>
    <w:p w14:paraId="3E9BB83C" w14:textId="794763A5" w:rsidR="00A56CF6" w:rsidRPr="00F21F46" w:rsidRDefault="00D5354D" w:rsidP="00F21F46">
      <w:pPr>
        <w:pStyle w:val="BodyText"/>
        <w:numPr>
          <w:ilvl w:val="0"/>
          <w:numId w:val="8"/>
        </w:numPr>
        <w:tabs>
          <w:tab w:val="left" w:pos="0"/>
        </w:tabs>
        <w:jc w:val="both"/>
        <w:rPr>
          <w:rFonts w:ascii="Times New Roman" w:hAnsi="Times New Roman"/>
          <w:sz w:val="24"/>
          <w:szCs w:val="24"/>
          <w:lang w:eastAsia="en-US"/>
        </w:rPr>
      </w:pPr>
      <w:r w:rsidRPr="00F21F46">
        <w:rPr>
          <w:rFonts w:ascii="Times New Roman" w:hAnsi="Times New Roman"/>
          <w:sz w:val="24"/>
          <w:szCs w:val="24"/>
        </w:rPr>
        <w:t xml:space="preserve">Declar pe propria răspundere că </w:t>
      </w:r>
      <w:r w:rsidR="00F21F46" w:rsidRPr="00B235BE">
        <w:rPr>
          <w:rFonts w:ascii="Times New Roman" w:hAnsi="Times New Roman"/>
          <w:sz w:val="24"/>
          <w:szCs w:val="24"/>
        </w:rPr>
        <w:t>activită</w:t>
      </w:r>
      <w:r w:rsidR="000A0D87" w:rsidRPr="00B235BE">
        <w:rPr>
          <w:rFonts w:ascii="Times New Roman" w:hAnsi="Times New Roman"/>
          <w:sz w:val="24"/>
          <w:szCs w:val="24"/>
        </w:rPr>
        <w:t>ț</w:t>
      </w:r>
      <w:r w:rsidR="00F21F46" w:rsidRPr="00B235BE">
        <w:rPr>
          <w:rFonts w:ascii="Times New Roman" w:hAnsi="Times New Roman"/>
          <w:sz w:val="24"/>
          <w:szCs w:val="24"/>
        </w:rPr>
        <w:t>ile</w:t>
      </w:r>
      <w:r w:rsidRPr="00F21F46">
        <w:rPr>
          <w:rFonts w:ascii="Times New Roman" w:hAnsi="Times New Roman"/>
          <w:sz w:val="24"/>
          <w:szCs w:val="24"/>
        </w:rPr>
        <w:t xml:space="preserve"> pentru care s</w:t>
      </w:r>
      <w:r w:rsidR="00A56CF6" w:rsidRPr="00F21F46">
        <w:rPr>
          <w:rFonts w:ascii="Times New Roman" w:hAnsi="Times New Roman"/>
          <w:sz w:val="24"/>
          <w:szCs w:val="24"/>
        </w:rPr>
        <w:t>olicit finan</w:t>
      </w:r>
      <w:r w:rsidR="000A0D87">
        <w:rPr>
          <w:rFonts w:ascii="Times New Roman" w:hAnsi="Times New Roman"/>
          <w:sz w:val="24"/>
          <w:szCs w:val="24"/>
        </w:rPr>
        <w:t>ț</w:t>
      </w:r>
      <w:r w:rsidR="00A56CF6" w:rsidRPr="00F21F46">
        <w:rPr>
          <w:rFonts w:ascii="Times New Roman" w:hAnsi="Times New Roman"/>
          <w:sz w:val="24"/>
          <w:szCs w:val="24"/>
        </w:rPr>
        <w:t>area prin prezenta</w:t>
      </w:r>
      <w:r w:rsidRPr="00F21F46">
        <w:rPr>
          <w:rFonts w:ascii="Times New Roman" w:hAnsi="Times New Roman"/>
          <w:sz w:val="24"/>
          <w:szCs w:val="24"/>
        </w:rPr>
        <w:t xml:space="preserve"> </w:t>
      </w:r>
      <w:r w:rsidR="00A56CF6" w:rsidRPr="00F21F46">
        <w:rPr>
          <w:rFonts w:ascii="Times New Roman" w:hAnsi="Times New Roman"/>
          <w:sz w:val="24"/>
          <w:szCs w:val="24"/>
        </w:rPr>
        <w:t>măsură</w:t>
      </w:r>
      <w:r w:rsidRPr="00F21F46">
        <w:rPr>
          <w:rFonts w:ascii="Times New Roman" w:hAnsi="Times New Roman"/>
          <w:sz w:val="24"/>
          <w:szCs w:val="24"/>
        </w:rPr>
        <w:t xml:space="preserve"> </w:t>
      </w:r>
      <w:r w:rsidR="00A56CF6" w:rsidRPr="00F21F46">
        <w:rPr>
          <w:rFonts w:ascii="Times New Roman" w:hAnsi="Times New Roman"/>
          <w:sz w:val="24"/>
          <w:szCs w:val="24"/>
        </w:rPr>
        <w:t>NU</w:t>
      </w:r>
      <w:r w:rsidRPr="00F21F46">
        <w:rPr>
          <w:rFonts w:ascii="Times New Roman" w:hAnsi="Times New Roman"/>
          <w:sz w:val="24"/>
          <w:szCs w:val="24"/>
        </w:rPr>
        <w:t xml:space="preserve"> fac obiectul altui</w:t>
      </w:r>
      <w:r w:rsidR="00DA11A7" w:rsidRPr="00F21F46">
        <w:rPr>
          <w:rFonts w:ascii="Times New Roman" w:hAnsi="Times New Roman"/>
          <w:sz w:val="24"/>
          <w:szCs w:val="24"/>
        </w:rPr>
        <w:t xml:space="preserve"> </w:t>
      </w:r>
      <w:r w:rsidR="00DA11A7" w:rsidRPr="00F21F46">
        <w:rPr>
          <w:rFonts w:ascii="Times New Roman" w:hAnsi="Times New Roman"/>
          <w:sz w:val="24"/>
          <w:szCs w:val="24"/>
          <w:lang w:eastAsia="en-US"/>
        </w:rPr>
        <w:t xml:space="preserve"> ajutor de stat.</w:t>
      </w:r>
    </w:p>
    <w:p w14:paraId="76F7A9A3" w14:textId="77777777" w:rsidR="00A56CF6" w:rsidRPr="00F21F46" w:rsidRDefault="00A56CF6" w:rsidP="00F21F46">
      <w:pPr>
        <w:pStyle w:val="BodyText"/>
        <w:tabs>
          <w:tab w:val="left" w:pos="0"/>
        </w:tabs>
        <w:jc w:val="both"/>
        <w:rPr>
          <w:rFonts w:ascii="Times New Roman" w:hAnsi="Times New Roman"/>
          <w:sz w:val="24"/>
          <w:szCs w:val="24"/>
          <w:lang w:eastAsia="en-US"/>
        </w:rPr>
      </w:pPr>
    </w:p>
    <w:p w14:paraId="1633DC3C" w14:textId="77777777" w:rsidR="00D5354D" w:rsidRPr="00F21F46" w:rsidRDefault="00DA11A7" w:rsidP="00F21F46">
      <w:pPr>
        <w:pStyle w:val="BodyText"/>
        <w:numPr>
          <w:ilvl w:val="0"/>
          <w:numId w:val="8"/>
        </w:numPr>
        <w:tabs>
          <w:tab w:val="left" w:pos="0"/>
        </w:tabs>
        <w:jc w:val="both"/>
        <w:rPr>
          <w:rFonts w:ascii="Times New Roman" w:hAnsi="Times New Roman"/>
          <w:sz w:val="24"/>
          <w:szCs w:val="24"/>
        </w:rPr>
      </w:pPr>
      <w:r w:rsidRPr="00F21F46">
        <w:rPr>
          <w:rFonts w:ascii="Times New Roman" w:hAnsi="Times New Roman"/>
          <w:sz w:val="24"/>
          <w:szCs w:val="24"/>
        </w:rPr>
        <w:t>D</w:t>
      </w:r>
      <w:r w:rsidR="00D5354D" w:rsidRPr="00F21F46">
        <w:rPr>
          <w:rFonts w:ascii="Times New Roman" w:hAnsi="Times New Roman"/>
          <w:sz w:val="24"/>
          <w:szCs w:val="24"/>
        </w:rPr>
        <w:t xml:space="preserve">eclar pe propria răspundere că </w:t>
      </w:r>
    </w:p>
    <w:p w14:paraId="5E94B3C0" w14:textId="77777777" w:rsidR="00F21F46" w:rsidRPr="00F21F46" w:rsidRDefault="00F21F46" w:rsidP="00F21F46">
      <w:pPr>
        <w:pStyle w:val="ListParagraph"/>
      </w:pPr>
    </w:p>
    <w:tbl>
      <w:tblPr>
        <w:tblW w:w="5000" w:type="pct"/>
        <w:tblLook w:val="0000" w:firstRow="0" w:lastRow="0" w:firstColumn="0" w:lastColumn="0" w:noHBand="0" w:noVBand="0"/>
      </w:tblPr>
      <w:tblGrid>
        <w:gridCol w:w="776"/>
        <w:gridCol w:w="8685"/>
      </w:tblGrid>
      <w:tr w:rsidR="00F21F46" w:rsidRPr="00F21F46" w14:paraId="1012FACD" w14:textId="77777777" w:rsidTr="009442BB">
        <w:tc>
          <w:tcPr>
            <w:tcW w:w="403" w:type="pct"/>
          </w:tcPr>
          <w:p w14:paraId="09C0B14F" w14:textId="77777777" w:rsidR="00F21F46" w:rsidRPr="00F21F46" w:rsidRDefault="00F21F46" w:rsidP="009442BB">
            <w:pPr>
              <w:pStyle w:val="BodyText"/>
              <w:tabs>
                <w:tab w:val="left" w:pos="0"/>
              </w:tabs>
              <w:snapToGrid w:val="0"/>
              <w:jc w:val="both"/>
              <w:rPr>
                <w:rFonts w:ascii="Times New Roman" w:hAnsi="Times New Roman"/>
                <w:sz w:val="32"/>
                <w:szCs w:val="32"/>
              </w:rPr>
            </w:pPr>
            <w:r w:rsidRPr="00F21F46">
              <w:rPr>
                <w:rFonts w:ascii="Times New Roman" w:hAnsi="Times New Roman"/>
                <w:sz w:val="32"/>
                <w:szCs w:val="32"/>
              </w:rPr>
              <w:t></w:t>
            </w:r>
          </w:p>
        </w:tc>
        <w:tc>
          <w:tcPr>
            <w:tcW w:w="4506" w:type="pct"/>
            <w:vAlign w:val="center"/>
          </w:tcPr>
          <w:p w14:paraId="405ECE09" w14:textId="77777777" w:rsidR="00F21F46" w:rsidRPr="00B235BE" w:rsidRDefault="00F21F46" w:rsidP="009442BB">
            <w:pPr>
              <w:pStyle w:val="BodyText"/>
              <w:tabs>
                <w:tab w:val="left" w:pos="0"/>
              </w:tabs>
              <w:snapToGrid w:val="0"/>
              <w:jc w:val="both"/>
              <w:rPr>
                <w:rFonts w:ascii="Times New Roman" w:hAnsi="Times New Roman"/>
                <w:sz w:val="24"/>
                <w:szCs w:val="24"/>
              </w:rPr>
            </w:pPr>
            <w:r w:rsidRPr="00B235BE">
              <w:rPr>
                <w:rFonts w:ascii="Times New Roman" w:hAnsi="Times New Roman"/>
                <w:sz w:val="24"/>
                <w:szCs w:val="24"/>
              </w:rPr>
              <w:t xml:space="preserve">NU am beneficiat de ajutor de stat acordat în cadrul ”Cadrului temporar pentru măsuri de ajutor de stat de sprijinire a economiei în contextul actualei epidemii de COVID-19 aprobat de către Comisia Europeană” </w:t>
            </w:r>
          </w:p>
        </w:tc>
      </w:tr>
      <w:tr w:rsidR="00F21F46" w:rsidRPr="00F21F46" w14:paraId="61CE726B" w14:textId="77777777" w:rsidTr="009442BB">
        <w:tc>
          <w:tcPr>
            <w:tcW w:w="403" w:type="pct"/>
          </w:tcPr>
          <w:p w14:paraId="432C418C" w14:textId="77777777" w:rsidR="00F21F46" w:rsidRPr="00F21F46" w:rsidRDefault="00F21F46" w:rsidP="009442BB">
            <w:pPr>
              <w:pStyle w:val="BodyText"/>
              <w:tabs>
                <w:tab w:val="left" w:pos="0"/>
              </w:tabs>
              <w:snapToGrid w:val="0"/>
              <w:jc w:val="both"/>
              <w:rPr>
                <w:rFonts w:ascii="Times New Roman" w:hAnsi="Times New Roman"/>
                <w:sz w:val="32"/>
                <w:szCs w:val="32"/>
              </w:rPr>
            </w:pPr>
            <w:r w:rsidRPr="00F21F46">
              <w:rPr>
                <w:rFonts w:ascii="Times New Roman" w:hAnsi="Times New Roman"/>
                <w:sz w:val="32"/>
                <w:szCs w:val="32"/>
              </w:rPr>
              <w:t></w:t>
            </w:r>
          </w:p>
        </w:tc>
        <w:tc>
          <w:tcPr>
            <w:tcW w:w="4506" w:type="pct"/>
            <w:vAlign w:val="center"/>
          </w:tcPr>
          <w:p w14:paraId="13DB5EBF" w14:textId="77777777" w:rsidR="00F21F46" w:rsidRPr="00B235BE" w:rsidRDefault="00F21F46" w:rsidP="009442BB">
            <w:pPr>
              <w:pStyle w:val="BodyText"/>
              <w:tabs>
                <w:tab w:val="left" w:pos="0"/>
              </w:tabs>
              <w:snapToGrid w:val="0"/>
              <w:jc w:val="both"/>
              <w:rPr>
                <w:rFonts w:ascii="Times New Roman" w:hAnsi="Times New Roman"/>
                <w:sz w:val="24"/>
                <w:szCs w:val="24"/>
              </w:rPr>
            </w:pPr>
            <w:r w:rsidRPr="00B235BE">
              <w:rPr>
                <w:rFonts w:ascii="Times New Roman" w:hAnsi="Times New Roman"/>
                <w:sz w:val="24"/>
                <w:szCs w:val="24"/>
              </w:rPr>
              <w:t xml:space="preserve">Am beneficiat de ajutor de stat acordat în cadrul ”Cadrului temporar pentru măsuri de ajutor de stat de sprijinire a economiei în contextul actualei epidemii de COVID-19 aprobat de către Comisia Europeană de următoarele ajutoare de stat” </w:t>
            </w:r>
          </w:p>
        </w:tc>
      </w:tr>
    </w:tbl>
    <w:p w14:paraId="48085314" w14:textId="77777777" w:rsidR="00F21F46" w:rsidRPr="00F21F46" w:rsidRDefault="00F21F46" w:rsidP="00F21F46">
      <w:pPr>
        <w:pStyle w:val="BodyText"/>
        <w:tabs>
          <w:tab w:val="left" w:pos="0"/>
        </w:tabs>
        <w:jc w:val="both"/>
        <w:rPr>
          <w:rFonts w:ascii="Times New Roman" w:hAnsi="Times New Roman"/>
          <w:sz w:val="24"/>
          <w:szCs w:val="24"/>
        </w:rPr>
      </w:pPr>
    </w:p>
    <w:p w14:paraId="026808CD" w14:textId="77777777" w:rsidR="005E665C" w:rsidRPr="00F21F46" w:rsidRDefault="005E665C" w:rsidP="00D8405C">
      <w:pPr>
        <w:pStyle w:val="BodyText"/>
        <w:tabs>
          <w:tab w:val="left" w:pos="0"/>
        </w:tabs>
        <w:jc w:val="both"/>
        <w:rPr>
          <w:rFonts w:ascii="Times New Roman" w:hAnsi="Times New Roman"/>
          <w:sz w:val="24"/>
          <w:szCs w:val="24"/>
        </w:rPr>
      </w:pPr>
    </w:p>
    <w:tbl>
      <w:tblPr>
        <w:tblW w:w="5000" w:type="pct"/>
        <w:jc w:val="center"/>
        <w:tblLook w:val="0000" w:firstRow="0" w:lastRow="0" w:firstColumn="0" w:lastColumn="0" w:noHBand="0" w:noVBand="0"/>
      </w:tblPr>
      <w:tblGrid>
        <w:gridCol w:w="918"/>
        <w:gridCol w:w="1633"/>
        <w:gridCol w:w="1684"/>
        <w:gridCol w:w="1684"/>
        <w:gridCol w:w="1903"/>
        <w:gridCol w:w="1629"/>
      </w:tblGrid>
      <w:tr w:rsidR="00D5354D" w:rsidRPr="00F21F46" w14:paraId="3481C40A" w14:textId="77777777" w:rsidTr="00F21F46">
        <w:trPr>
          <w:jc w:val="center"/>
        </w:trPr>
        <w:tc>
          <w:tcPr>
            <w:tcW w:w="485" w:type="pct"/>
            <w:tcBorders>
              <w:top w:val="single" w:sz="4" w:space="0" w:color="000000"/>
              <w:left w:val="single" w:sz="4" w:space="0" w:color="000000"/>
              <w:bottom w:val="single" w:sz="4" w:space="0" w:color="000000"/>
            </w:tcBorders>
            <w:vAlign w:val="center"/>
          </w:tcPr>
          <w:p w14:paraId="6C264E7A" w14:textId="77777777" w:rsidR="00D5354D" w:rsidRPr="00F21F46" w:rsidRDefault="00D5354D" w:rsidP="00F21F46">
            <w:pPr>
              <w:tabs>
                <w:tab w:val="left" w:pos="0"/>
              </w:tabs>
              <w:snapToGrid w:val="0"/>
              <w:jc w:val="center"/>
              <w:rPr>
                <w:b/>
              </w:rPr>
            </w:pPr>
            <w:r w:rsidRPr="00F21F46">
              <w:rPr>
                <w:b/>
              </w:rPr>
              <w:t>Nr. Crt.</w:t>
            </w:r>
          </w:p>
        </w:tc>
        <w:tc>
          <w:tcPr>
            <w:tcW w:w="864" w:type="pct"/>
            <w:tcBorders>
              <w:top w:val="single" w:sz="4" w:space="0" w:color="000000"/>
              <w:left w:val="single" w:sz="4" w:space="0" w:color="000000"/>
              <w:bottom w:val="single" w:sz="4" w:space="0" w:color="000000"/>
            </w:tcBorders>
            <w:vAlign w:val="center"/>
          </w:tcPr>
          <w:p w14:paraId="149D8C65" w14:textId="77777777" w:rsidR="00D5354D" w:rsidRPr="00B235BE" w:rsidRDefault="00D5354D" w:rsidP="00F21F46">
            <w:pPr>
              <w:tabs>
                <w:tab w:val="left" w:pos="0"/>
              </w:tabs>
              <w:snapToGrid w:val="0"/>
              <w:jc w:val="center"/>
              <w:rPr>
                <w:b/>
              </w:rPr>
            </w:pPr>
            <w:r w:rsidRPr="00B235BE">
              <w:rPr>
                <w:b/>
              </w:rPr>
              <w:t>Anul acordării ajutorului</w:t>
            </w:r>
            <w:r w:rsidR="00DA11A7" w:rsidRPr="00B235BE">
              <w:rPr>
                <w:b/>
              </w:rPr>
              <w:t xml:space="preserve"> </w:t>
            </w:r>
            <w:r w:rsidR="00DA11A7" w:rsidRPr="00B235BE">
              <w:rPr>
                <w:b/>
                <w:lang w:eastAsia="en-US"/>
              </w:rPr>
              <w:t>de stat</w:t>
            </w:r>
          </w:p>
        </w:tc>
        <w:tc>
          <w:tcPr>
            <w:tcW w:w="891" w:type="pct"/>
            <w:tcBorders>
              <w:top w:val="single" w:sz="4" w:space="0" w:color="000000"/>
              <w:left w:val="single" w:sz="4" w:space="0" w:color="000000"/>
              <w:bottom w:val="single" w:sz="4" w:space="0" w:color="000000"/>
            </w:tcBorders>
            <w:vAlign w:val="center"/>
          </w:tcPr>
          <w:p w14:paraId="7B1FC2A6" w14:textId="77777777" w:rsidR="00D5354D" w:rsidRPr="00B235BE" w:rsidRDefault="00D5354D" w:rsidP="00F21F46">
            <w:pPr>
              <w:tabs>
                <w:tab w:val="left" w:pos="0"/>
              </w:tabs>
              <w:snapToGrid w:val="0"/>
              <w:jc w:val="center"/>
              <w:rPr>
                <w:b/>
              </w:rPr>
            </w:pPr>
            <w:r w:rsidRPr="00B235BE">
              <w:rPr>
                <w:b/>
              </w:rPr>
              <w:t>Forma ajutorului</w:t>
            </w:r>
            <w:r w:rsidR="00DA11A7" w:rsidRPr="00B235BE">
              <w:rPr>
                <w:b/>
              </w:rPr>
              <w:t xml:space="preserve"> </w:t>
            </w:r>
            <w:r w:rsidR="00DA11A7" w:rsidRPr="00B235BE">
              <w:rPr>
                <w:b/>
                <w:lang w:eastAsia="en-US"/>
              </w:rPr>
              <w:t>de stat</w:t>
            </w:r>
          </w:p>
        </w:tc>
        <w:tc>
          <w:tcPr>
            <w:tcW w:w="891" w:type="pct"/>
            <w:tcBorders>
              <w:top w:val="single" w:sz="4" w:space="0" w:color="000000"/>
              <w:left w:val="single" w:sz="4" w:space="0" w:color="000000"/>
              <w:bottom w:val="single" w:sz="4" w:space="0" w:color="000000"/>
            </w:tcBorders>
            <w:vAlign w:val="center"/>
          </w:tcPr>
          <w:p w14:paraId="0C7B50D8" w14:textId="77777777" w:rsidR="00315C36" w:rsidRPr="00B235BE" w:rsidRDefault="00315C36" w:rsidP="00F21F46">
            <w:pPr>
              <w:tabs>
                <w:tab w:val="left" w:pos="0"/>
              </w:tabs>
              <w:suppressAutoHyphens w:val="0"/>
              <w:autoSpaceDE w:val="0"/>
              <w:autoSpaceDN w:val="0"/>
              <w:adjustRightInd w:val="0"/>
              <w:jc w:val="center"/>
              <w:rPr>
                <w:b/>
                <w:lang w:eastAsia="en-US"/>
              </w:rPr>
            </w:pPr>
            <w:r w:rsidRPr="00B235BE">
              <w:rPr>
                <w:b/>
                <w:lang w:eastAsia="en-US"/>
              </w:rPr>
              <w:t>Furnizorul</w:t>
            </w:r>
          </w:p>
          <w:p w14:paraId="71D92FBB" w14:textId="77777777" w:rsidR="00315C36" w:rsidRPr="00B235BE" w:rsidRDefault="00315C36" w:rsidP="00F21F46">
            <w:pPr>
              <w:tabs>
                <w:tab w:val="left" w:pos="0"/>
              </w:tabs>
              <w:suppressAutoHyphens w:val="0"/>
              <w:autoSpaceDE w:val="0"/>
              <w:autoSpaceDN w:val="0"/>
              <w:adjustRightInd w:val="0"/>
              <w:jc w:val="center"/>
              <w:rPr>
                <w:b/>
                <w:lang w:eastAsia="en-US"/>
              </w:rPr>
            </w:pPr>
            <w:r w:rsidRPr="00B235BE">
              <w:rPr>
                <w:b/>
                <w:lang w:eastAsia="en-US"/>
              </w:rPr>
              <w:t>ajutorului de</w:t>
            </w:r>
          </w:p>
          <w:p w14:paraId="3408FACA" w14:textId="77777777" w:rsidR="00D5354D" w:rsidRPr="00B235BE" w:rsidRDefault="00315C36" w:rsidP="00F21F46">
            <w:pPr>
              <w:tabs>
                <w:tab w:val="left" w:pos="0"/>
              </w:tabs>
              <w:snapToGrid w:val="0"/>
              <w:jc w:val="center"/>
              <w:rPr>
                <w:b/>
              </w:rPr>
            </w:pPr>
            <w:r w:rsidRPr="00B235BE">
              <w:rPr>
                <w:b/>
                <w:lang w:eastAsia="en-US"/>
              </w:rPr>
              <w:t>stat</w:t>
            </w:r>
          </w:p>
        </w:tc>
        <w:tc>
          <w:tcPr>
            <w:tcW w:w="1007" w:type="pct"/>
            <w:tcBorders>
              <w:top w:val="single" w:sz="4" w:space="0" w:color="000000"/>
              <w:left w:val="single" w:sz="4" w:space="0" w:color="000000"/>
              <w:bottom w:val="single" w:sz="4" w:space="0" w:color="000000"/>
            </w:tcBorders>
            <w:vAlign w:val="center"/>
          </w:tcPr>
          <w:p w14:paraId="5789F9EA" w14:textId="77777777" w:rsidR="00315C36" w:rsidRPr="00F21F46" w:rsidRDefault="00315C36" w:rsidP="00F21F46">
            <w:pPr>
              <w:tabs>
                <w:tab w:val="left" w:pos="0"/>
              </w:tabs>
              <w:suppressAutoHyphens w:val="0"/>
              <w:autoSpaceDE w:val="0"/>
              <w:autoSpaceDN w:val="0"/>
              <w:adjustRightInd w:val="0"/>
              <w:jc w:val="center"/>
              <w:rPr>
                <w:b/>
                <w:lang w:eastAsia="en-US"/>
              </w:rPr>
            </w:pPr>
            <w:r w:rsidRPr="00F21F46">
              <w:rPr>
                <w:b/>
                <w:lang w:eastAsia="en-US"/>
              </w:rPr>
              <w:t>Actul normativ în</w:t>
            </w:r>
            <w:r w:rsidR="00F21F46" w:rsidRPr="00F21F46">
              <w:rPr>
                <w:b/>
                <w:lang w:eastAsia="en-US"/>
              </w:rPr>
              <w:t xml:space="preserve"> </w:t>
            </w:r>
            <w:r w:rsidRPr="00F21F46">
              <w:rPr>
                <w:b/>
                <w:lang w:eastAsia="en-US"/>
              </w:rPr>
              <w:t>baza căruia a</w:t>
            </w:r>
          </w:p>
          <w:p w14:paraId="63455A60" w14:textId="77777777" w:rsidR="00315C36" w:rsidRPr="00F21F46" w:rsidRDefault="00315C36" w:rsidP="00F21F46">
            <w:pPr>
              <w:tabs>
                <w:tab w:val="left" w:pos="0"/>
              </w:tabs>
              <w:suppressAutoHyphens w:val="0"/>
              <w:autoSpaceDE w:val="0"/>
              <w:autoSpaceDN w:val="0"/>
              <w:adjustRightInd w:val="0"/>
              <w:jc w:val="center"/>
              <w:rPr>
                <w:b/>
                <w:lang w:eastAsia="en-US"/>
              </w:rPr>
            </w:pPr>
            <w:r w:rsidRPr="00F21F46">
              <w:rPr>
                <w:b/>
                <w:lang w:eastAsia="en-US"/>
              </w:rPr>
              <w:t>beneficiat de</w:t>
            </w:r>
          </w:p>
          <w:p w14:paraId="76A902F1" w14:textId="77777777" w:rsidR="00D5354D" w:rsidRPr="00F21F46" w:rsidRDefault="00F21F46" w:rsidP="00F21F46">
            <w:pPr>
              <w:tabs>
                <w:tab w:val="left" w:pos="0"/>
              </w:tabs>
              <w:snapToGrid w:val="0"/>
              <w:jc w:val="center"/>
              <w:rPr>
                <w:b/>
                <w:highlight w:val="yellow"/>
              </w:rPr>
            </w:pPr>
            <w:r w:rsidRPr="00F21F46">
              <w:rPr>
                <w:b/>
                <w:lang w:eastAsia="en-US"/>
              </w:rPr>
              <w:t>finan</w:t>
            </w:r>
            <w:r w:rsidR="000A0D87">
              <w:rPr>
                <w:b/>
                <w:lang w:eastAsia="en-US"/>
              </w:rPr>
              <w:t>ț</w:t>
            </w:r>
            <w:r w:rsidRPr="00F21F46">
              <w:rPr>
                <w:b/>
                <w:lang w:eastAsia="en-US"/>
              </w:rPr>
              <w:t>are</w:t>
            </w:r>
          </w:p>
        </w:tc>
        <w:tc>
          <w:tcPr>
            <w:tcW w:w="863" w:type="pct"/>
            <w:tcBorders>
              <w:top w:val="single" w:sz="4" w:space="0" w:color="000000"/>
              <w:left w:val="single" w:sz="4" w:space="0" w:color="000000"/>
              <w:bottom w:val="single" w:sz="4" w:space="0" w:color="000000"/>
              <w:right w:val="single" w:sz="4" w:space="0" w:color="000000"/>
            </w:tcBorders>
            <w:vAlign w:val="center"/>
          </w:tcPr>
          <w:p w14:paraId="4CE2D13C" w14:textId="77777777" w:rsidR="00D5354D" w:rsidRPr="00F21F46" w:rsidRDefault="00D5354D" w:rsidP="00F21F46">
            <w:pPr>
              <w:tabs>
                <w:tab w:val="left" w:pos="0"/>
              </w:tabs>
              <w:snapToGrid w:val="0"/>
              <w:jc w:val="center"/>
              <w:rPr>
                <w:b/>
              </w:rPr>
            </w:pPr>
            <w:r w:rsidRPr="00F21F46">
              <w:rPr>
                <w:b/>
              </w:rPr>
              <w:t>Cuantumul ajutorului  acordat</w:t>
            </w:r>
          </w:p>
        </w:tc>
      </w:tr>
      <w:tr w:rsidR="00D5354D" w:rsidRPr="00F21F46" w14:paraId="4EE70BE9" w14:textId="77777777" w:rsidTr="00F21F46">
        <w:trPr>
          <w:jc w:val="center"/>
        </w:trPr>
        <w:tc>
          <w:tcPr>
            <w:tcW w:w="485" w:type="pct"/>
            <w:tcBorders>
              <w:left w:val="single" w:sz="4" w:space="0" w:color="000000"/>
              <w:bottom w:val="single" w:sz="4" w:space="0" w:color="000000"/>
            </w:tcBorders>
            <w:vAlign w:val="center"/>
          </w:tcPr>
          <w:p w14:paraId="714A73EB" w14:textId="77777777" w:rsidR="00D5354D" w:rsidRPr="00F21F46" w:rsidRDefault="00D5354D" w:rsidP="00D8405C">
            <w:pPr>
              <w:tabs>
                <w:tab w:val="left" w:pos="0"/>
              </w:tabs>
              <w:snapToGrid w:val="0"/>
              <w:jc w:val="both"/>
            </w:pPr>
          </w:p>
        </w:tc>
        <w:tc>
          <w:tcPr>
            <w:tcW w:w="864" w:type="pct"/>
            <w:tcBorders>
              <w:left w:val="single" w:sz="4" w:space="0" w:color="000000"/>
              <w:bottom w:val="single" w:sz="4" w:space="0" w:color="000000"/>
            </w:tcBorders>
            <w:vAlign w:val="center"/>
          </w:tcPr>
          <w:p w14:paraId="504DF8BA" w14:textId="77777777" w:rsidR="00D5354D" w:rsidRPr="00F21F46" w:rsidRDefault="00D5354D" w:rsidP="00D8405C">
            <w:pPr>
              <w:tabs>
                <w:tab w:val="left" w:pos="0"/>
              </w:tabs>
              <w:snapToGrid w:val="0"/>
              <w:jc w:val="both"/>
            </w:pPr>
          </w:p>
        </w:tc>
        <w:tc>
          <w:tcPr>
            <w:tcW w:w="891" w:type="pct"/>
            <w:tcBorders>
              <w:left w:val="single" w:sz="4" w:space="0" w:color="000000"/>
              <w:bottom w:val="single" w:sz="4" w:space="0" w:color="000000"/>
            </w:tcBorders>
            <w:vAlign w:val="center"/>
          </w:tcPr>
          <w:p w14:paraId="5A4BE93C" w14:textId="77777777" w:rsidR="00D5354D" w:rsidRPr="00F21F46" w:rsidRDefault="00D5354D" w:rsidP="00D8405C">
            <w:pPr>
              <w:tabs>
                <w:tab w:val="left" w:pos="0"/>
              </w:tabs>
              <w:snapToGrid w:val="0"/>
              <w:jc w:val="both"/>
            </w:pPr>
          </w:p>
        </w:tc>
        <w:tc>
          <w:tcPr>
            <w:tcW w:w="891" w:type="pct"/>
            <w:tcBorders>
              <w:left w:val="single" w:sz="4" w:space="0" w:color="000000"/>
              <w:bottom w:val="single" w:sz="4" w:space="0" w:color="000000"/>
            </w:tcBorders>
            <w:vAlign w:val="center"/>
          </w:tcPr>
          <w:p w14:paraId="2D3F91B1" w14:textId="77777777" w:rsidR="00D5354D" w:rsidRPr="00F21F46" w:rsidRDefault="00D5354D" w:rsidP="00D8405C">
            <w:pPr>
              <w:tabs>
                <w:tab w:val="left" w:pos="0"/>
              </w:tabs>
              <w:snapToGrid w:val="0"/>
              <w:jc w:val="both"/>
            </w:pPr>
          </w:p>
        </w:tc>
        <w:tc>
          <w:tcPr>
            <w:tcW w:w="1007" w:type="pct"/>
            <w:tcBorders>
              <w:left w:val="single" w:sz="4" w:space="0" w:color="000000"/>
              <w:bottom w:val="single" w:sz="4" w:space="0" w:color="000000"/>
            </w:tcBorders>
            <w:vAlign w:val="center"/>
          </w:tcPr>
          <w:p w14:paraId="7AC5068B" w14:textId="77777777" w:rsidR="00D5354D" w:rsidRPr="00F21F46" w:rsidRDefault="00D5354D" w:rsidP="00D8405C">
            <w:pPr>
              <w:tabs>
                <w:tab w:val="left" w:pos="0"/>
              </w:tabs>
              <w:snapToGrid w:val="0"/>
              <w:jc w:val="both"/>
            </w:pPr>
          </w:p>
        </w:tc>
        <w:tc>
          <w:tcPr>
            <w:tcW w:w="863" w:type="pct"/>
            <w:tcBorders>
              <w:left w:val="single" w:sz="4" w:space="0" w:color="000000"/>
              <w:bottom w:val="single" w:sz="4" w:space="0" w:color="000000"/>
              <w:right w:val="single" w:sz="4" w:space="0" w:color="000000"/>
            </w:tcBorders>
            <w:vAlign w:val="center"/>
          </w:tcPr>
          <w:p w14:paraId="7398FB21" w14:textId="77777777" w:rsidR="00D5354D" w:rsidRPr="00F21F46" w:rsidRDefault="00D5354D" w:rsidP="00D8405C">
            <w:pPr>
              <w:tabs>
                <w:tab w:val="left" w:pos="0"/>
              </w:tabs>
              <w:snapToGrid w:val="0"/>
              <w:jc w:val="both"/>
            </w:pPr>
          </w:p>
        </w:tc>
      </w:tr>
      <w:tr w:rsidR="00D5354D" w:rsidRPr="00F21F46" w14:paraId="4D54EF6B" w14:textId="77777777" w:rsidTr="00F21F46">
        <w:trPr>
          <w:jc w:val="center"/>
        </w:trPr>
        <w:tc>
          <w:tcPr>
            <w:tcW w:w="485" w:type="pct"/>
            <w:tcBorders>
              <w:left w:val="single" w:sz="4" w:space="0" w:color="000000"/>
              <w:bottom w:val="single" w:sz="4" w:space="0" w:color="000000"/>
            </w:tcBorders>
            <w:vAlign w:val="center"/>
          </w:tcPr>
          <w:p w14:paraId="10C0CB48" w14:textId="77777777" w:rsidR="00D5354D" w:rsidRPr="00F21F46" w:rsidRDefault="00D5354D" w:rsidP="00D8405C">
            <w:pPr>
              <w:tabs>
                <w:tab w:val="left" w:pos="0"/>
              </w:tabs>
              <w:snapToGrid w:val="0"/>
              <w:jc w:val="both"/>
            </w:pPr>
          </w:p>
        </w:tc>
        <w:tc>
          <w:tcPr>
            <w:tcW w:w="864" w:type="pct"/>
            <w:tcBorders>
              <w:left w:val="single" w:sz="4" w:space="0" w:color="000000"/>
              <w:bottom w:val="single" w:sz="4" w:space="0" w:color="000000"/>
            </w:tcBorders>
            <w:vAlign w:val="center"/>
          </w:tcPr>
          <w:p w14:paraId="4F433045" w14:textId="77777777" w:rsidR="00D5354D" w:rsidRPr="00F21F46" w:rsidRDefault="00D5354D" w:rsidP="00D8405C">
            <w:pPr>
              <w:tabs>
                <w:tab w:val="left" w:pos="0"/>
              </w:tabs>
              <w:snapToGrid w:val="0"/>
              <w:jc w:val="both"/>
            </w:pPr>
          </w:p>
        </w:tc>
        <w:tc>
          <w:tcPr>
            <w:tcW w:w="891" w:type="pct"/>
            <w:tcBorders>
              <w:left w:val="single" w:sz="4" w:space="0" w:color="000000"/>
              <w:bottom w:val="single" w:sz="4" w:space="0" w:color="000000"/>
            </w:tcBorders>
            <w:vAlign w:val="center"/>
          </w:tcPr>
          <w:p w14:paraId="5F9F99DC" w14:textId="77777777" w:rsidR="00D5354D" w:rsidRPr="00F21F46" w:rsidRDefault="00D5354D" w:rsidP="00D8405C">
            <w:pPr>
              <w:tabs>
                <w:tab w:val="left" w:pos="0"/>
              </w:tabs>
              <w:snapToGrid w:val="0"/>
              <w:jc w:val="both"/>
            </w:pPr>
          </w:p>
        </w:tc>
        <w:tc>
          <w:tcPr>
            <w:tcW w:w="891" w:type="pct"/>
            <w:tcBorders>
              <w:left w:val="single" w:sz="4" w:space="0" w:color="000000"/>
              <w:bottom w:val="single" w:sz="4" w:space="0" w:color="000000"/>
            </w:tcBorders>
            <w:vAlign w:val="center"/>
          </w:tcPr>
          <w:p w14:paraId="08DE821D" w14:textId="77777777" w:rsidR="00D5354D" w:rsidRPr="00F21F46" w:rsidRDefault="00D5354D" w:rsidP="00D8405C">
            <w:pPr>
              <w:tabs>
                <w:tab w:val="left" w:pos="0"/>
              </w:tabs>
              <w:snapToGrid w:val="0"/>
              <w:jc w:val="both"/>
            </w:pPr>
          </w:p>
        </w:tc>
        <w:tc>
          <w:tcPr>
            <w:tcW w:w="1007" w:type="pct"/>
            <w:tcBorders>
              <w:left w:val="single" w:sz="4" w:space="0" w:color="000000"/>
              <w:bottom w:val="single" w:sz="4" w:space="0" w:color="000000"/>
            </w:tcBorders>
            <w:vAlign w:val="center"/>
          </w:tcPr>
          <w:p w14:paraId="5B32494E" w14:textId="77777777" w:rsidR="00D5354D" w:rsidRPr="00F21F46" w:rsidRDefault="00D5354D" w:rsidP="00D8405C">
            <w:pPr>
              <w:tabs>
                <w:tab w:val="left" w:pos="0"/>
              </w:tabs>
              <w:snapToGrid w:val="0"/>
              <w:jc w:val="both"/>
            </w:pPr>
          </w:p>
        </w:tc>
        <w:tc>
          <w:tcPr>
            <w:tcW w:w="863" w:type="pct"/>
            <w:tcBorders>
              <w:left w:val="single" w:sz="4" w:space="0" w:color="000000"/>
              <w:bottom w:val="single" w:sz="4" w:space="0" w:color="000000"/>
              <w:right w:val="single" w:sz="4" w:space="0" w:color="000000"/>
            </w:tcBorders>
            <w:vAlign w:val="center"/>
          </w:tcPr>
          <w:p w14:paraId="33332D13" w14:textId="77777777" w:rsidR="00D5354D" w:rsidRPr="00F21F46" w:rsidRDefault="00D5354D" w:rsidP="00D8405C">
            <w:pPr>
              <w:tabs>
                <w:tab w:val="left" w:pos="0"/>
              </w:tabs>
              <w:snapToGrid w:val="0"/>
              <w:jc w:val="both"/>
            </w:pPr>
          </w:p>
        </w:tc>
      </w:tr>
      <w:tr w:rsidR="00D5354D" w:rsidRPr="00F21F46" w14:paraId="00EE79AB" w14:textId="77777777" w:rsidTr="00F21F46">
        <w:trPr>
          <w:cantSplit/>
          <w:jc w:val="center"/>
        </w:trPr>
        <w:tc>
          <w:tcPr>
            <w:tcW w:w="4137" w:type="pct"/>
            <w:gridSpan w:val="5"/>
            <w:tcBorders>
              <w:left w:val="single" w:sz="4" w:space="0" w:color="000000"/>
              <w:bottom w:val="single" w:sz="4" w:space="0" w:color="000000"/>
            </w:tcBorders>
            <w:vAlign w:val="center"/>
          </w:tcPr>
          <w:p w14:paraId="4E71BA94" w14:textId="77777777" w:rsidR="00D5354D" w:rsidRPr="00F21F46" w:rsidRDefault="00D5354D" w:rsidP="00D8405C">
            <w:pPr>
              <w:pStyle w:val="Heading3"/>
              <w:tabs>
                <w:tab w:val="left" w:pos="0"/>
              </w:tabs>
              <w:snapToGrid w:val="0"/>
              <w:jc w:val="both"/>
              <w:rPr>
                <w:color w:val="auto"/>
              </w:rPr>
            </w:pPr>
            <w:r w:rsidRPr="00F21F46">
              <w:rPr>
                <w:color w:val="auto"/>
              </w:rPr>
              <w:t>TOTAL</w:t>
            </w:r>
          </w:p>
        </w:tc>
        <w:tc>
          <w:tcPr>
            <w:tcW w:w="863" w:type="pct"/>
            <w:tcBorders>
              <w:left w:val="single" w:sz="4" w:space="0" w:color="000000"/>
              <w:bottom w:val="single" w:sz="4" w:space="0" w:color="000000"/>
              <w:right w:val="single" w:sz="4" w:space="0" w:color="000000"/>
            </w:tcBorders>
            <w:vAlign w:val="center"/>
          </w:tcPr>
          <w:p w14:paraId="7C0FB061" w14:textId="77777777" w:rsidR="00D5354D" w:rsidRPr="00F21F46" w:rsidRDefault="00D5354D" w:rsidP="00D8405C">
            <w:pPr>
              <w:tabs>
                <w:tab w:val="left" w:pos="0"/>
              </w:tabs>
              <w:snapToGrid w:val="0"/>
              <w:jc w:val="both"/>
            </w:pPr>
          </w:p>
        </w:tc>
      </w:tr>
    </w:tbl>
    <w:p w14:paraId="57BE557C" w14:textId="77777777" w:rsidR="005E665C" w:rsidRPr="00F21F46" w:rsidRDefault="005E665C" w:rsidP="00D8405C">
      <w:pPr>
        <w:pStyle w:val="BodyText2"/>
        <w:tabs>
          <w:tab w:val="left" w:pos="0"/>
        </w:tabs>
        <w:spacing w:after="0" w:line="240" w:lineRule="auto"/>
        <w:jc w:val="both"/>
      </w:pPr>
    </w:p>
    <w:p w14:paraId="3BE25103" w14:textId="77777777" w:rsidR="005E665C" w:rsidRPr="00F21F46" w:rsidRDefault="005E665C" w:rsidP="00D8405C">
      <w:pPr>
        <w:tabs>
          <w:tab w:val="left" w:pos="0"/>
        </w:tabs>
        <w:autoSpaceDE w:val="0"/>
        <w:jc w:val="both"/>
      </w:pPr>
    </w:p>
    <w:p w14:paraId="744AB2A8" w14:textId="77777777" w:rsidR="001E750F" w:rsidRPr="00F21F46" w:rsidRDefault="001E750F" w:rsidP="00F21F46">
      <w:pPr>
        <w:rPr>
          <w:b/>
        </w:rPr>
      </w:pPr>
      <w:r w:rsidRPr="00F21F46">
        <w:rPr>
          <w:b/>
        </w:rPr>
        <w:t>Reprezentantul legal /împuternicitul operatorului economic</w:t>
      </w:r>
      <w:r w:rsidRPr="00F21F46">
        <w:rPr>
          <w:rStyle w:val="FootnoteReference"/>
          <w:b/>
        </w:rPr>
        <w:footnoteReference w:id="1"/>
      </w:r>
      <w:r w:rsidRPr="00F21F46">
        <w:rPr>
          <w:b/>
        </w:rPr>
        <w:t xml:space="preserve"> </w:t>
      </w:r>
      <w:r w:rsidRPr="00F21F46">
        <w:rPr>
          <w:b/>
        </w:rPr>
        <w:tab/>
      </w:r>
      <w:r w:rsidRPr="00F21F46">
        <w:rPr>
          <w:b/>
        </w:rPr>
        <w:tab/>
      </w:r>
      <w:r w:rsidRPr="00F21F46">
        <w:rPr>
          <w:b/>
        </w:rPr>
        <w:tab/>
      </w:r>
      <w:r w:rsidRPr="00F21F46">
        <w:rPr>
          <w:b/>
        </w:rPr>
        <w:tab/>
      </w:r>
      <w:r w:rsidRPr="00F21F46">
        <w:rPr>
          <w:b/>
        </w:rPr>
        <w:tab/>
      </w:r>
      <w:r w:rsidRPr="00F21F46">
        <w:rPr>
          <w:b/>
        </w:rPr>
        <w:tab/>
      </w:r>
    </w:p>
    <w:p w14:paraId="70B4DDAD" w14:textId="77777777" w:rsidR="001E750F" w:rsidRPr="00F21F46" w:rsidRDefault="001E750F" w:rsidP="00F21F46">
      <w:pPr>
        <w:jc w:val="both"/>
        <w:rPr>
          <w:b/>
        </w:rPr>
      </w:pPr>
      <w:r w:rsidRPr="00F21F46">
        <w:rPr>
          <w:b/>
        </w:rPr>
        <w:t xml:space="preserve">Numele...........................................................     </w:t>
      </w:r>
    </w:p>
    <w:p w14:paraId="65A91F6B" w14:textId="77777777" w:rsidR="001E750F" w:rsidRPr="00F21F46" w:rsidRDefault="001E750F" w:rsidP="00F21F46">
      <w:pPr>
        <w:jc w:val="both"/>
        <w:rPr>
          <w:b/>
        </w:rPr>
      </w:pPr>
      <w:r w:rsidRPr="00F21F46">
        <w:rPr>
          <w:b/>
        </w:rPr>
        <w:t xml:space="preserve">                                             </w:t>
      </w:r>
    </w:p>
    <w:p w14:paraId="24274987" w14:textId="77777777" w:rsidR="001E750F" w:rsidRPr="00F21F46" w:rsidRDefault="00F21F46" w:rsidP="00F21F46">
      <w:pPr>
        <w:jc w:val="both"/>
        <w:rPr>
          <w:b/>
        </w:rPr>
      </w:pPr>
      <w:r w:rsidRPr="00F21F46">
        <w:rPr>
          <w:b/>
        </w:rPr>
        <w:t>Func</w:t>
      </w:r>
      <w:r w:rsidR="000A0D87">
        <w:rPr>
          <w:b/>
        </w:rPr>
        <w:t>ț</w:t>
      </w:r>
      <w:r w:rsidRPr="00F21F46">
        <w:rPr>
          <w:b/>
        </w:rPr>
        <w:t>ia</w:t>
      </w:r>
      <w:r w:rsidR="001E750F" w:rsidRPr="00F21F46">
        <w:rPr>
          <w:b/>
        </w:rPr>
        <w:t>:………………………………..........</w:t>
      </w:r>
    </w:p>
    <w:p w14:paraId="123C8AF9" w14:textId="77777777" w:rsidR="001E750F" w:rsidRPr="00F21F46" w:rsidRDefault="001E750F" w:rsidP="00F21F46">
      <w:pPr>
        <w:jc w:val="both"/>
        <w:rPr>
          <w:b/>
        </w:rPr>
      </w:pPr>
    </w:p>
    <w:p w14:paraId="37AC3E83" w14:textId="77777777" w:rsidR="00D5354D" w:rsidRPr="00F21F46" w:rsidRDefault="00D5354D" w:rsidP="00F21F46">
      <w:pPr>
        <w:tabs>
          <w:tab w:val="left" w:pos="270"/>
        </w:tabs>
        <w:autoSpaceDE w:val="0"/>
        <w:rPr>
          <w:b/>
        </w:rPr>
      </w:pPr>
      <w:r w:rsidRPr="00F21F46">
        <w:rPr>
          <w:b/>
        </w:rPr>
        <w:t xml:space="preserve">Semnătura </w:t>
      </w:r>
      <w:r w:rsidR="009D690A" w:rsidRPr="00F21F46">
        <w:rPr>
          <w:b/>
        </w:rPr>
        <w:t>electronică</w:t>
      </w:r>
      <w:r w:rsidRPr="00F21F46">
        <w:rPr>
          <w:b/>
        </w:rPr>
        <w:t xml:space="preserve"> </w:t>
      </w:r>
      <w:r w:rsidR="003B0DD7" w:rsidRPr="00F21F46">
        <w:rPr>
          <w:b/>
        </w:rPr>
        <w:t>a</w:t>
      </w:r>
      <w:r w:rsidRPr="00F21F46">
        <w:rPr>
          <w:b/>
        </w:rPr>
        <w:t xml:space="preserve"> solicitantului</w:t>
      </w:r>
      <w:r w:rsidR="001E750F" w:rsidRPr="00F21F46">
        <w:rPr>
          <w:b/>
        </w:rPr>
        <w:t xml:space="preserve"> ...................</w:t>
      </w:r>
      <w:r w:rsidR="00DA11A7" w:rsidRPr="00F21F46">
        <w:rPr>
          <w:b/>
        </w:rPr>
        <w:t xml:space="preserve">                                </w:t>
      </w:r>
      <w:r w:rsidRPr="00F21F46">
        <w:rPr>
          <w:b/>
        </w:rPr>
        <w:t xml:space="preserve">                           </w:t>
      </w:r>
    </w:p>
    <w:sectPr w:rsidR="00D5354D" w:rsidRPr="00F21F46" w:rsidSect="00F21F46">
      <w:footerReference w:type="even" r:id="rId7"/>
      <w:footerReference w:type="default" r:id="rId8"/>
      <w:pgSz w:w="11909" w:h="16834" w:code="9"/>
      <w:pgMar w:top="720" w:right="1008" w:bottom="720" w:left="1440" w:header="706" w:footer="706" w:gutter="0"/>
      <w:pgNumType w:start="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DAF03" w14:textId="77777777" w:rsidR="00D33E97" w:rsidRDefault="00D33E97">
      <w:r>
        <w:separator/>
      </w:r>
    </w:p>
  </w:endnote>
  <w:endnote w:type="continuationSeparator" w:id="0">
    <w:p w14:paraId="10C7AFEF" w14:textId="77777777" w:rsidR="00D33E97" w:rsidRDefault="00D3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5ECA" w14:textId="77777777" w:rsidR="00893597" w:rsidRDefault="00893597" w:rsidP="00D535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374F7D" w14:textId="77777777" w:rsidR="00893597" w:rsidRDefault="00893597" w:rsidP="005C53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AA6A6" w14:textId="3E675F4D" w:rsidR="00893597" w:rsidRDefault="00E34222">
    <w:pPr>
      <w:pStyle w:val="Footer"/>
      <w:ind w:right="360"/>
    </w:pPr>
    <w:r>
      <w:rPr>
        <w:noProof/>
      </w:rPr>
      <mc:AlternateContent>
        <mc:Choice Requires="wps">
          <w:drawing>
            <wp:anchor distT="0" distB="0" distL="0" distR="0" simplePos="0" relativeHeight="251657728" behindDoc="0" locked="0" layoutInCell="1" allowOverlap="1" wp14:anchorId="2BD4B4F5" wp14:editId="337F86E9">
              <wp:simplePos x="0" y="0"/>
              <wp:positionH relativeFrom="page">
                <wp:posOffset>6933565</wp:posOffset>
              </wp:positionH>
              <wp:positionV relativeFrom="paragraph">
                <wp:posOffset>635</wp:posOffset>
              </wp:positionV>
              <wp:extent cx="151765" cy="173990"/>
              <wp:effectExtent l="8890" t="635" r="1270" b="635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03C977" w14:textId="77777777" w:rsidR="00893597" w:rsidRPr="005C53AB" w:rsidRDefault="00893597" w:rsidP="005C53A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D4B4F5" id="_x0000_t202" coordsize="21600,21600" o:spt="202" path="m,l,21600r21600,l21600,xe">
              <v:stroke joinstyle="miter"/>
              <v:path gradientshapeok="t" o:connecttype="rect"/>
            </v:shapetype>
            <v:shape id="Text Box 1" o:spid="_x0000_s1026" type="#_x0000_t202" style="position:absolute;margin-left:545.95pt;margin-top:.05pt;width:11.95pt;height:13.7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" stroked="f">
              <v:fill opacity="0"/>
              <v:textbox inset="0,0,0,0">
                <w:txbxContent>
                  <w:p w14:paraId="6303C977" w14:textId="77777777" w:rsidR="00893597" w:rsidRPr="005C53AB" w:rsidRDefault="00893597" w:rsidP="005C53AB"/>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B4F87" w14:textId="77777777" w:rsidR="00D33E97" w:rsidRDefault="00D33E97">
      <w:r>
        <w:separator/>
      </w:r>
    </w:p>
  </w:footnote>
  <w:footnote w:type="continuationSeparator" w:id="0">
    <w:p w14:paraId="6AAEBEB5" w14:textId="77777777" w:rsidR="00D33E97" w:rsidRDefault="00D33E97">
      <w:r>
        <w:continuationSeparator/>
      </w:r>
    </w:p>
  </w:footnote>
  <w:footnote w:id="1">
    <w:p w14:paraId="1A2EF00D" w14:textId="77777777" w:rsidR="001E750F" w:rsidRPr="000A0D87" w:rsidRDefault="001E750F" w:rsidP="00F21F46">
      <w:pPr>
        <w:pStyle w:val="FootnoteText"/>
        <w:ind w:hanging="360"/>
        <w:jc w:val="both"/>
        <w:rPr>
          <w:sz w:val="18"/>
          <w:szCs w:val="18"/>
          <w:vertAlign w:val="baseline"/>
        </w:rPr>
      </w:pPr>
      <w:r w:rsidRPr="000A0D87">
        <w:rPr>
          <w:rStyle w:val="FootnoteReference"/>
          <w:sz w:val="18"/>
          <w:szCs w:val="18"/>
        </w:rPr>
        <w:footnoteRef/>
      </w:r>
      <w:r w:rsidR="00F21F46" w:rsidRPr="000A0D87">
        <w:rPr>
          <w:sz w:val="18"/>
          <w:szCs w:val="18"/>
        </w:rPr>
        <w:t xml:space="preserve"> </w:t>
      </w:r>
      <w:r w:rsidRPr="000A0D87">
        <w:rPr>
          <w:sz w:val="18"/>
          <w:szCs w:val="18"/>
          <w:vertAlign w:val="baseline"/>
        </w:rPr>
        <w:t xml:space="preserve">Cererile </w:t>
      </w:r>
      <w:r w:rsidR="00F21F46" w:rsidRPr="000A0D87">
        <w:rPr>
          <w:sz w:val="18"/>
          <w:szCs w:val="18"/>
          <w:vertAlign w:val="baseline"/>
        </w:rPr>
        <w:t>și</w:t>
      </w:r>
      <w:r w:rsidRPr="000A0D87">
        <w:rPr>
          <w:sz w:val="18"/>
          <w:szCs w:val="18"/>
          <w:vertAlign w:val="baseline"/>
        </w:rPr>
        <w:t xml:space="preserve"> toate celelalte documente vor fi semnate de </w:t>
      </w:r>
      <w:r w:rsidR="000A0D87" w:rsidRPr="000A0D87">
        <w:rPr>
          <w:sz w:val="18"/>
          <w:szCs w:val="18"/>
          <w:vertAlign w:val="baseline"/>
        </w:rPr>
        <w:t>aceeași</w:t>
      </w:r>
      <w:r w:rsidRPr="000A0D87">
        <w:rPr>
          <w:sz w:val="18"/>
          <w:szCs w:val="18"/>
          <w:vertAlign w:val="baseline"/>
        </w:rPr>
        <w:t xml:space="preserve"> persoană</w:t>
      </w:r>
      <w:r w:rsidR="000A0D87">
        <w:rPr>
          <w:sz w:val="18"/>
          <w:szCs w:val="18"/>
          <w:vertAlign w:val="baseline"/>
        </w:rPr>
        <w:t xml:space="preserve"> </w:t>
      </w:r>
      <w:r w:rsidRPr="000A0D87">
        <w:rPr>
          <w:sz w:val="18"/>
          <w:szCs w:val="18"/>
          <w:vertAlign w:val="baseline"/>
        </w:rPr>
        <w:t>(reprezentant legal sau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3"/>
      <w:numFmt w:val="bullet"/>
      <w:lvlText w:val="0"/>
      <w:lvlJc w:val="left"/>
      <w:pPr>
        <w:tabs>
          <w:tab w:val="num" w:pos="720"/>
        </w:tabs>
        <w:ind w:left="720" w:hanging="360"/>
      </w:pPr>
      <w:rPr>
        <w:rFonts w:ascii="Wingdings 2" w:hAnsi="Wingdings 2" w:cs="Times New Roman"/>
        <w:color w:val="auto"/>
        <w:sz w:val="22"/>
      </w:rPr>
    </w:lvl>
  </w:abstractNum>
  <w:abstractNum w:abstractNumId="2" w15:restartNumberingAfterBreak="0">
    <w:nsid w:val="00000003"/>
    <w:multiLevelType w:val="singleLevel"/>
    <w:tmpl w:val="00000003"/>
    <w:name w:val="WW8Num3"/>
    <w:lvl w:ilvl="0">
      <w:start w:val="5"/>
      <w:numFmt w:val="bullet"/>
      <w:lvlText w:val=""/>
      <w:lvlJc w:val="left"/>
      <w:pPr>
        <w:tabs>
          <w:tab w:val="num" w:pos="600"/>
        </w:tabs>
        <w:ind w:left="600" w:hanging="540"/>
      </w:pPr>
      <w:rPr>
        <w:rFonts w:ascii="Wingdings 2" w:hAnsi="Wingdings 2" w:cs="Times New Roman"/>
        <w:color w:val="auto"/>
        <w:sz w:val="22"/>
      </w:rPr>
    </w:lvl>
  </w:abstractNum>
  <w:abstractNum w:abstractNumId="3" w15:restartNumberingAfterBreak="0">
    <w:nsid w:val="1B746C84"/>
    <w:multiLevelType w:val="hybridMultilevel"/>
    <w:tmpl w:val="B22A82B4"/>
    <w:lvl w:ilvl="0" w:tplc="04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F56995"/>
    <w:multiLevelType w:val="hybridMultilevel"/>
    <w:tmpl w:val="7CCC461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7156C6"/>
    <w:multiLevelType w:val="hybridMultilevel"/>
    <w:tmpl w:val="C18A7EE8"/>
    <w:lvl w:ilvl="0" w:tplc="17EE47AA">
      <w:start w:val="1"/>
      <w:numFmt w:val="lowerLetter"/>
      <w:pStyle w:val="NormalJustified"/>
      <w:lvlText w:val="%1)"/>
      <w:lvlJc w:val="left"/>
      <w:pPr>
        <w:tabs>
          <w:tab w:val="num" w:pos="900"/>
        </w:tabs>
        <w:ind w:left="900" w:hanging="360"/>
      </w:pPr>
      <w:rPr>
        <w:rFonts w:hint="default"/>
        <w:b/>
        <w:bCs w:val="0"/>
        <w:color w:val="auto"/>
        <w:sz w:val="22"/>
        <w:szCs w:val="22"/>
      </w:rPr>
    </w:lvl>
    <w:lvl w:ilvl="1" w:tplc="04090019">
      <w:start w:val="1"/>
      <w:numFmt w:val="lowerLetter"/>
      <w:lvlText w:val="%2."/>
      <w:lvlJc w:val="left"/>
      <w:pPr>
        <w:tabs>
          <w:tab w:val="num" w:pos="648"/>
        </w:tabs>
        <w:ind w:left="648" w:hanging="360"/>
      </w:pPr>
    </w:lvl>
    <w:lvl w:ilvl="2" w:tplc="0409001B">
      <w:start w:val="1"/>
      <w:numFmt w:val="lowerRoman"/>
      <w:lvlText w:val="%3."/>
      <w:lvlJc w:val="right"/>
      <w:pPr>
        <w:tabs>
          <w:tab w:val="num" w:pos="1368"/>
        </w:tabs>
        <w:ind w:left="1368" w:hanging="180"/>
      </w:pPr>
    </w:lvl>
    <w:lvl w:ilvl="3" w:tplc="0409000F">
      <w:start w:val="1"/>
      <w:numFmt w:val="decimal"/>
      <w:lvlText w:val="%4."/>
      <w:lvlJc w:val="left"/>
      <w:pPr>
        <w:tabs>
          <w:tab w:val="num" w:pos="2088"/>
        </w:tabs>
        <w:ind w:left="2088" w:hanging="360"/>
      </w:pPr>
    </w:lvl>
    <w:lvl w:ilvl="4" w:tplc="04090019">
      <w:start w:val="1"/>
      <w:numFmt w:val="lowerLetter"/>
      <w:lvlText w:val="%5."/>
      <w:lvlJc w:val="left"/>
      <w:pPr>
        <w:tabs>
          <w:tab w:val="num" w:pos="2808"/>
        </w:tabs>
        <w:ind w:left="2808" w:hanging="360"/>
      </w:pPr>
    </w:lvl>
    <w:lvl w:ilvl="5" w:tplc="0409001B" w:tentative="1">
      <w:start w:val="1"/>
      <w:numFmt w:val="lowerRoman"/>
      <w:lvlText w:val="%6."/>
      <w:lvlJc w:val="right"/>
      <w:pPr>
        <w:tabs>
          <w:tab w:val="num" w:pos="3528"/>
        </w:tabs>
        <w:ind w:left="3528" w:hanging="180"/>
      </w:pPr>
    </w:lvl>
    <w:lvl w:ilvl="6" w:tplc="0409000F" w:tentative="1">
      <w:start w:val="1"/>
      <w:numFmt w:val="decimal"/>
      <w:lvlText w:val="%7."/>
      <w:lvlJc w:val="left"/>
      <w:pPr>
        <w:tabs>
          <w:tab w:val="num" w:pos="4248"/>
        </w:tabs>
        <w:ind w:left="4248" w:hanging="360"/>
      </w:pPr>
    </w:lvl>
    <w:lvl w:ilvl="7" w:tplc="04090019" w:tentative="1">
      <w:start w:val="1"/>
      <w:numFmt w:val="lowerLetter"/>
      <w:lvlText w:val="%8."/>
      <w:lvlJc w:val="left"/>
      <w:pPr>
        <w:tabs>
          <w:tab w:val="num" w:pos="4968"/>
        </w:tabs>
        <w:ind w:left="4968" w:hanging="360"/>
      </w:pPr>
    </w:lvl>
    <w:lvl w:ilvl="8" w:tplc="0409001B" w:tentative="1">
      <w:start w:val="1"/>
      <w:numFmt w:val="lowerRoman"/>
      <w:lvlText w:val="%9."/>
      <w:lvlJc w:val="right"/>
      <w:pPr>
        <w:tabs>
          <w:tab w:val="num" w:pos="5688"/>
        </w:tabs>
        <w:ind w:left="5688" w:hanging="180"/>
      </w:pPr>
    </w:lvl>
  </w:abstractNum>
  <w:abstractNum w:abstractNumId="6" w15:restartNumberingAfterBreak="0">
    <w:nsid w:val="500632CC"/>
    <w:multiLevelType w:val="hybridMultilevel"/>
    <w:tmpl w:val="86084B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EC6380"/>
    <w:multiLevelType w:val="hybridMultilevel"/>
    <w:tmpl w:val="E6841CE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16cid:durableId="869998967">
    <w:abstractNumId w:val="0"/>
  </w:num>
  <w:num w:numId="2" w16cid:durableId="1802645450">
    <w:abstractNumId w:val="1"/>
  </w:num>
  <w:num w:numId="3" w16cid:durableId="1180702099">
    <w:abstractNumId w:val="2"/>
  </w:num>
  <w:num w:numId="4" w16cid:durableId="247731560">
    <w:abstractNumId w:val="7"/>
  </w:num>
  <w:num w:numId="5" w16cid:durableId="2168258">
    <w:abstractNumId w:val="5"/>
  </w:num>
  <w:num w:numId="6" w16cid:durableId="1213808002">
    <w:abstractNumId w:val="6"/>
  </w:num>
  <w:num w:numId="7" w16cid:durableId="1219240293">
    <w:abstractNumId w:val="4"/>
  </w:num>
  <w:num w:numId="8" w16cid:durableId="18189597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3AB"/>
    <w:rsid w:val="000041C6"/>
    <w:rsid w:val="00021EC9"/>
    <w:rsid w:val="000225D7"/>
    <w:rsid w:val="00024EA5"/>
    <w:rsid w:val="00026070"/>
    <w:rsid w:val="000969A3"/>
    <w:rsid w:val="000A0D87"/>
    <w:rsid w:val="000E445B"/>
    <w:rsid w:val="000E4A96"/>
    <w:rsid w:val="000E658D"/>
    <w:rsid w:val="001113DB"/>
    <w:rsid w:val="001156DC"/>
    <w:rsid w:val="001231E0"/>
    <w:rsid w:val="00127CC6"/>
    <w:rsid w:val="0013223D"/>
    <w:rsid w:val="00137069"/>
    <w:rsid w:val="00161D46"/>
    <w:rsid w:val="001723AE"/>
    <w:rsid w:val="0018654B"/>
    <w:rsid w:val="00187241"/>
    <w:rsid w:val="001923A5"/>
    <w:rsid w:val="001E156D"/>
    <w:rsid w:val="001E750F"/>
    <w:rsid w:val="001F46B3"/>
    <w:rsid w:val="001F4DDD"/>
    <w:rsid w:val="0022021C"/>
    <w:rsid w:val="00251313"/>
    <w:rsid w:val="0027028F"/>
    <w:rsid w:val="0027478F"/>
    <w:rsid w:val="002C1884"/>
    <w:rsid w:val="002C75BA"/>
    <w:rsid w:val="002E1DB0"/>
    <w:rsid w:val="002F76A7"/>
    <w:rsid w:val="0030183B"/>
    <w:rsid w:val="00305BFD"/>
    <w:rsid w:val="00315C36"/>
    <w:rsid w:val="00363055"/>
    <w:rsid w:val="003656E3"/>
    <w:rsid w:val="00370442"/>
    <w:rsid w:val="00377410"/>
    <w:rsid w:val="003A5EE7"/>
    <w:rsid w:val="003B0DD7"/>
    <w:rsid w:val="003B58D2"/>
    <w:rsid w:val="004148E9"/>
    <w:rsid w:val="0041582C"/>
    <w:rsid w:val="00433484"/>
    <w:rsid w:val="00457424"/>
    <w:rsid w:val="004829A1"/>
    <w:rsid w:val="00487FDC"/>
    <w:rsid w:val="004D1690"/>
    <w:rsid w:val="004F409F"/>
    <w:rsid w:val="00507F2B"/>
    <w:rsid w:val="00516675"/>
    <w:rsid w:val="00522653"/>
    <w:rsid w:val="0053629F"/>
    <w:rsid w:val="005464C7"/>
    <w:rsid w:val="00552711"/>
    <w:rsid w:val="005A1CC0"/>
    <w:rsid w:val="005C17AD"/>
    <w:rsid w:val="005C24BB"/>
    <w:rsid w:val="005C2BB7"/>
    <w:rsid w:val="005C53AB"/>
    <w:rsid w:val="005C7AB9"/>
    <w:rsid w:val="005D06A9"/>
    <w:rsid w:val="005D2D5C"/>
    <w:rsid w:val="005E665C"/>
    <w:rsid w:val="00604B92"/>
    <w:rsid w:val="00646B3C"/>
    <w:rsid w:val="0066268A"/>
    <w:rsid w:val="00667A74"/>
    <w:rsid w:val="00687FBB"/>
    <w:rsid w:val="006912BD"/>
    <w:rsid w:val="006B03FB"/>
    <w:rsid w:val="00727C31"/>
    <w:rsid w:val="0074730E"/>
    <w:rsid w:val="00770E37"/>
    <w:rsid w:val="00775539"/>
    <w:rsid w:val="007C0446"/>
    <w:rsid w:val="007C4049"/>
    <w:rsid w:val="007D2157"/>
    <w:rsid w:val="0080228F"/>
    <w:rsid w:val="00806D01"/>
    <w:rsid w:val="00850178"/>
    <w:rsid w:val="00852CE3"/>
    <w:rsid w:val="00864B7F"/>
    <w:rsid w:val="00875DC6"/>
    <w:rsid w:val="00893597"/>
    <w:rsid w:val="00894368"/>
    <w:rsid w:val="0089603A"/>
    <w:rsid w:val="008A682C"/>
    <w:rsid w:val="008C0852"/>
    <w:rsid w:val="0090259F"/>
    <w:rsid w:val="00917219"/>
    <w:rsid w:val="0091725F"/>
    <w:rsid w:val="00920825"/>
    <w:rsid w:val="0094615C"/>
    <w:rsid w:val="00956579"/>
    <w:rsid w:val="00970C72"/>
    <w:rsid w:val="009D690A"/>
    <w:rsid w:val="009E417B"/>
    <w:rsid w:val="00A06500"/>
    <w:rsid w:val="00A56CF6"/>
    <w:rsid w:val="00A64C06"/>
    <w:rsid w:val="00A97AE5"/>
    <w:rsid w:val="00AA3449"/>
    <w:rsid w:val="00AB2EB8"/>
    <w:rsid w:val="00AD7A3A"/>
    <w:rsid w:val="00AE1179"/>
    <w:rsid w:val="00AE6622"/>
    <w:rsid w:val="00AF52F6"/>
    <w:rsid w:val="00B001F1"/>
    <w:rsid w:val="00B033AC"/>
    <w:rsid w:val="00B235BE"/>
    <w:rsid w:val="00B451EB"/>
    <w:rsid w:val="00B6433F"/>
    <w:rsid w:val="00BA64E5"/>
    <w:rsid w:val="00BC41CC"/>
    <w:rsid w:val="00BD4FBC"/>
    <w:rsid w:val="00BE1998"/>
    <w:rsid w:val="00BF7DA1"/>
    <w:rsid w:val="00C4403F"/>
    <w:rsid w:val="00C572BA"/>
    <w:rsid w:val="00C818AD"/>
    <w:rsid w:val="00C950E0"/>
    <w:rsid w:val="00CA4AF1"/>
    <w:rsid w:val="00D33E97"/>
    <w:rsid w:val="00D5354D"/>
    <w:rsid w:val="00D61A0E"/>
    <w:rsid w:val="00D820F6"/>
    <w:rsid w:val="00D8405C"/>
    <w:rsid w:val="00D9517F"/>
    <w:rsid w:val="00D97FA6"/>
    <w:rsid w:val="00DA11A7"/>
    <w:rsid w:val="00DA1444"/>
    <w:rsid w:val="00DA647A"/>
    <w:rsid w:val="00DB4FFE"/>
    <w:rsid w:val="00DB7676"/>
    <w:rsid w:val="00DE0A91"/>
    <w:rsid w:val="00DE5F03"/>
    <w:rsid w:val="00DE5FD7"/>
    <w:rsid w:val="00DE7C0C"/>
    <w:rsid w:val="00DF1A2E"/>
    <w:rsid w:val="00DF790B"/>
    <w:rsid w:val="00E1732C"/>
    <w:rsid w:val="00E34222"/>
    <w:rsid w:val="00E601B1"/>
    <w:rsid w:val="00E60697"/>
    <w:rsid w:val="00E60C7F"/>
    <w:rsid w:val="00E70F5E"/>
    <w:rsid w:val="00E7728B"/>
    <w:rsid w:val="00E863A9"/>
    <w:rsid w:val="00E93D7D"/>
    <w:rsid w:val="00EA0653"/>
    <w:rsid w:val="00EA0928"/>
    <w:rsid w:val="00EB0D37"/>
    <w:rsid w:val="00EC0542"/>
    <w:rsid w:val="00EC49A4"/>
    <w:rsid w:val="00F01A6D"/>
    <w:rsid w:val="00F059A1"/>
    <w:rsid w:val="00F06D53"/>
    <w:rsid w:val="00F21F46"/>
    <w:rsid w:val="00F35624"/>
    <w:rsid w:val="00F64C55"/>
    <w:rsid w:val="00F75E49"/>
    <w:rsid w:val="00FE5D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06774"/>
  <w15:chartTrackingRefBased/>
  <w15:docId w15:val="{74907A3F-83CE-44FB-BA05-2DF1D97AD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ro-RO" w:eastAsia="ar-SA"/>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numPr>
        <w:ilvl w:val="1"/>
        <w:numId w:val="1"/>
      </w:numPr>
      <w:spacing w:before="120" w:after="120"/>
      <w:jc w:val="center"/>
      <w:outlineLvl w:val="1"/>
    </w:pPr>
    <w:rPr>
      <w:b/>
      <w:sz w:val="20"/>
    </w:rPr>
  </w:style>
  <w:style w:type="paragraph" w:styleId="Heading3">
    <w:name w:val="heading 3"/>
    <w:basedOn w:val="Normal"/>
    <w:next w:val="Normal"/>
    <w:qFormat/>
    <w:pPr>
      <w:keepNext/>
      <w:numPr>
        <w:ilvl w:val="2"/>
        <w:numId w:val="1"/>
      </w:numPr>
      <w:jc w:val="right"/>
      <w:outlineLvl w:val="2"/>
    </w:pPr>
    <w:rPr>
      <w:b/>
      <w:bCs/>
      <w:color w:val="000000"/>
    </w:rPr>
  </w:style>
  <w:style w:type="paragraph" w:styleId="Heading6">
    <w:name w:val="heading 6"/>
    <w:basedOn w:val="Normal"/>
    <w:next w:val="Normal"/>
    <w:qFormat/>
    <w:pPr>
      <w:keepNext/>
      <w:numPr>
        <w:ilvl w:val="5"/>
        <w:numId w:val="1"/>
      </w:numPr>
      <w:jc w:val="right"/>
      <w:outlineLvl w:val="5"/>
    </w:pPr>
    <w:rPr>
      <w:rFonts w:ascii="Arial Narrow" w:hAnsi="Arial Narrow"/>
      <w:szCs w:val="20"/>
    </w:rPr>
  </w:style>
  <w:style w:type="paragraph" w:styleId="Heading8">
    <w:name w:val="heading 8"/>
    <w:basedOn w:val="Normal"/>
    <w:next w:val="Normal"/>
    <w:qFormat/>
    <w:pPr>
      <w:keepNext/>
      <w:numPr>
        <w:ilvl w:val="7"/>
        <w:numId w:val="1"/>
      </w:numPr>
      <w:outlineLvl w:val="7"/>
    </w:pPr>
    <w:rPr>
      <w:rFonts w:ascii="Arial" w:hAnsi="Arial"/>
      <w:i/>
      <w:szCs w:val="20"/>
    </w:rPr>
  </w:style>
  <w:style w:type="paragraph" w:styleId="Heading9">
    <w:name w:val="heading 9"/>
    <w:basedOn w:val="Normal"/>
    <w:next w:val="Normal"/>
    <w:qFormat/>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Wingdings 2" w:eastAsia="Times New Roman" w:hAnsi="Wingdings 2" w:cs="Times New Roman"/>
      <w:color w:val="auto"/>
      <w:sz w:val="22"/>
    </w:rPr>
  </w:style>
  <w:style w:type="character" w:customStyle="1" w:styleId="WW8Num3z0">
    <w:name w:val="WW8Num3z0"/>
    <w:rPr>
      <w:rFonts w:ascii="Wingdings 2" w:eastAsia="Times New Roman" w:hAnsi="Wingdings 2" w:cs="Times New Roman"/>
      <w:color w:val="auto"/>
      <w:sz w:val="22"/>
    </w:rPr>
  </w:style>
  <w:style w:type="character" w:customStyle="1" w:styleId="Absatz-Standardschriftart">
    <w:name w:val="Absatz-Standardschriftart"/>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Fontdeparagrafimplicit1">
    <w:name w:val="Font de paragraf implicit1"/>
  </w:style>
  <w:style w:type="character" w:customStyle="1" w:styleId="FootnoteCharacters">
    <w:name w:val="Footnote Characters"/>
    <w:rPr>
      <w:vertAlign w:val="superscript"/>
    </w:rPr>
  </w:style>
  <w:style w:type="character" w:styleId="PageNumber">
    <w:name w:val="page number"/>
    <w:basedOn w:val="Fontdeparagrafimplicit1"/>
  </w:style>
  <w:style w:type="character" w:customStyle="1" w:styleId="Caracter">
    <w:name w:val="Caracter"/>
    <w:rPr>
      <w:sz w:val="24"/>
      <w:szCs w:val="24"/>
      <w:lang w:val="ro-RO"/>
    </w:rPr>
  </w:style>
  <w:style w:type="character" w:styleId="FootnoteReference">
    <w:name w:val="footnote reference"/>
    <w:aliases w:val="Footnote symbol"/>
    <w:semiHidden/>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EndnoteReference">
    <w:name w:val="endnote reference"/>
    <w:semiHidden/>
    <w:rPr>
      <w:vertAlign w:val="superscript"/>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rPr>
      <w:rFonts w:ascii="Arial Narrow" w:hAnsi="Arial Narrow"/>
      <w:sz w:val="28"/>
      <w:szCs w:val="20"/>
    </w:r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Footer">
    <w:name w:val="footer"/>
    <w:basedOn w:val="Normal"/>
    <w:pPr>
      <w:tabs>
        <w:tab w:val="center" w:pos="4320"/>
        <w:tab w:val="right" w:pos="8640"/>
      </w:tabs>
    </w:p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Reference"/>
    <w:basedOn w:val="Normal"/>
    <w:semiHidden/>
    <w:pPr>
      <w:ind w:left="360"/>
    </w:pPr>
    <w:rPr>
      <w:sz w:val="22"/>
      <w:szCs w:val="20"/>
      <w:vertAlign w:val="superscript"/>
    </w:rPr>
  </w:style>
  <w:style w:type="paragraph" w:styleId="Header">
    <w:name w:val="header"/>
    <w:basedOn w:val="Normal"/>
    <w:pPr>
      <w:tabs>
        <w:tab w:val="center" w:pos="4153"/>
        <w:tab w:val="right" w:pos="8306"/>
      </w:tabs>
    </w:pPr>
    <w:rPr>
      <w:sz w:val="20"/>
      <w:szCs w:val="20"/>
    </w:rPr>
  </w:style>
  <w:style w:type="paragraph" w:customStyle="1" w:styleId="Corptext21">
    <w:name w:val="Corp text 21"/>
    <w:basedOn w:val="Normal"/>
    <w:pPr>
      <w:jc w:val="both"/>
    </w:pPr>
  </w:style>
  <w:style w:type="paragraph" w:customStyle="1" w:styleId="bullet1">
    <w:name w:val="bullet1"/>
    <w:basedOn w:val="Normal"/>
    <w:pPr>
      <w:spacing w:before="40" w:after="40"/>
    </w:pPr>
    <w:rPr>
      <w:rFonts w:ascii="Trebuchet MS" w:hAnsi="Trebuchet MS"/>
      <w:sz w:val="20"/>
    </w:rPr>
  </w:style>
  <w:style w:type="paragraph" w:customStyle="1" w:styleId="CaracterCharCharCaracterCaracterCaracter">
    <w:name w:val="Caracter Char Char Caracter Caracter Caracter"/>
    <w:basedOn w:val="Normal"/>
    <w:pPr>
      <w:spacing w:after="160" w:line="240" w:lineRule="exact"/>
    </w:pPr>
    <w:rPr>
      <w:rFonts w:ascii="Verdana" w:hAnsi="Verdana"/>
      <w:sz w:val="20"/>
      <w:szCs w:val="20"/>
      <w:lang w:val="en-US"/>
    </w:rPr>
  </w:style>
  <w:style w:type="paragraph" w:customStyle="1" w:styleId="CaracterCaracterCaracterCharChar">
    <w:name w:val="Caracter Caracter Caracter Char Char"/>
    <w:basedOn w:val="Normal"/>
    <w:pPr>
      <w:spacing w:after="160" w:line="240" w:lineRule="exact"/>
    </w:pPr>
    <w:rPr>
      <w:rFonts w:ascii="Verdana" w:hAnsi="Verdana"/>
      <w:sz w:val="20"/>
      <w:szCs w:val="20"/>
      <w:lang w:val="en-US"/>
    </w:rPr>
  </w:style>
  <w:style w:type="paragraph" w:styleId="BalloonText">
    <w:name w:val="Balloon Text"/>
    <w:basedOn w:val="Normal"/>
    <w:rPr>
      <w:rFonts w:ascii="Tahoma" w:hAnsi="Tahoma" w:cs="Tahoma"/>
      <w:sz w:val="16"/>
      <w:szCs w:val="16"/>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Corptext31">
    <w:name w:val="Corp text 31"/>
    <w:basedOn w:val="Normal"/>
    <w:rsid w:val="00E1732C"/>
    <w:pPr>
      <w:jc w:val="both"/>
    </w:pPr>
    <w:rPr>
      <w:b/>
      <w:sz w:val="20"/>
    </w:rPr>
  </w:style>
  <w:style w:type="paragraph" w:customStyle="1" w:styleId="Style9">
    <w:name w:val="Style9"/>
    <w:basedOn w:val="Normal"/>
    <w:rsid w:val="00893597"/>
    <w:pPr>
      <w:widowControl w:val="0"/>
      <w:suppressAutoHyphens w:val="0"/>
      <w:autoSpaceDE w:val="0"/>
      <w:autoSpaceDN w:val="0"/>
      <w:adjustRightInd w:val="0"/>
      <w:jc w:val="both"/>
    </w:pPr>
    <w:rPr>
      <w:rFonts w:ascii="Palatino Linotype" w:hAnsi="Palatino Linotype"/>
      <w:lang w:eastAsia="ro-RO"/>
    </w:rPr>
  </w:style>
  <w:style w:type="character" w:customStyle="1" w:styleId="FontStyle38">
    <w:name w:val="Font Style38"/>
    <w:rsid w:val="00893597"/>
    <w:rPr>
      <w:rFonts w:ascii="Palatino Linotype" w:hAnsi="Palatino Linotype" w:cs="Palatino Linotype"/>
      <w:color w:val="000000"/>
      <w:sz w:val="14"/>
      <w:szCs w:val="14"/>
    </w:rPr>
  </w:style>
  <w:style w:type="paragraph" w:styleId="EndnoteText">
    <w:name w:val="endnote text"/>
    <w:basedOn w:val="Normal"/>
    <w:semiHidden/>
    <w:rsid w:val="00893597"/>
    <w:rPr>
      <w:sz w:val="20"/>
      <w:szCs w:val="20"/>
    </w:rPr>
  </w:style>
  <w:style w:type="paragraph" w:customStyle="1" w:styleId="NormalWeb1">
    <w:name w:val="Normal (Web)1"/>
    <w:basedOn w:val="Normal"/>
    <w:rsid w:val="0041582C"/>
    <w:pPr>
      <w:suppressAutoHyphens w:val="0"/>
    </w:pPr>
    <w:rPr>
      <w:color w:val="000000"/>
      <w:lang w:val="en-US" w:eastAsia="en-US"/>
    </w:rPr>
  </w:style>
  <w:style w:type="paragraph" w:customStyle="1" w:styleId="a">
    <w:basedOn w:val="Normal"/>
    <w:rsid w:val="0041582C"/>
    <w:pPr>
      <w:suppressAutoHyphens w:val="0"/>
      <w:spacing w:after="160" w:line="240" w:lineRule="exact"/>
    </w:pPr>
    <w:rPr>
      <w:rFonts w:ascii="Verdana" w:hAnsi="Verdana"/>
      <w:sz w:val="20"/>
      <w:szCs w:val="20"/>
      <w:lang w:val="en-US" w:eastAsia="en-US"/>
    </w:rPr>
  </w:style>
  <w:style w:type="table" w:styleId="TableGrid">
    <w:name w:val="Table Grid"/>
    <w:basedOn w:val="TableNormal"/>
    <w:rsid w:val="00315C3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315C36"/>
    <w:pPr>
      <w:spacing w:after="120" w:line="480" w:lineRule="auto"/>
    </w:pPr>
  </w:style>
  <w:style w:type="character" w:styleId="CommentReference">
    <w:name w:val="annotation reference"/>
    <w:uiPriority w:val="99"/>
    <w:semiHidden/>
    <w:unhideWhenUsed/>
    <w:rsid w:val="002F76A7"/>
    <w:rPr>
      <w:sz w:val="16"/>
      <w:szCs w:val="16"/>
    </w:rPr>
  </w:style>
  <w:style w:type="paragraph" w:styleId="CommentText">
    <w:name w:val="annotation text"/>
    <w:basedOn w:val="Normal"/>
    <w:link w:val="CommentTextChar"/>
    <w:uiPriority w:val="99"/>
    <w:semiHidden/>
    <w:unhideWhenUsed/>
    <w:rsid w:val="002F76A7"/>
    <w:rPr>
      <w:sz w:val="20"/>
      <w:szCs w:val="20"/>
    </w:rPr>
  </w:style>
  <w:style w:type="character" w:customStyle="1" w:styleId="CommentTextChar">
    <w:name w:val="Comment Text Char"/>
    <w:link w:val="CommentText"/>
    <w:uiPriority w:val="99"/>
    <w:semiHidden/>
    <w:rsid w:val="002F76A7"/>
    <w:rPr>
      <w:lang w:val="ro-RO" w:eastAsia="ar-SA"/>
    </w:rPr>
  </w:style>
  <w:style w:type="paragraph" w:styleId="CommentSubject">
    <w:name w:val="annotation subject"/>
    <w:basedOn w:val="CommentText"/>
    <w:next w:val="CommentText"/>
    <w:link w:val="CommentSubjectChar"/>
    <w:uiPriority w:val="99"/>
    <w:semiHidden/>
    <w:unhideWhenUsed/>
    <w:rsid w:val="002F76A7"/>
    <w:rPr>
      <w:b/>
      <w:bCs/>
    </w:rPr>
  </w:style>
  <w:style w:type="character" w:customStyle="1" w:styleId="CommentSubjectChar">
    <w:name w:val="Comment Subject Char"/>
    <w:link w:val="CommentSubject"/>
    <w:uiPriority w:val="99"/>
    <w:semiHidden/>
    <w:rsid w:val="002F76A7"/>
    <w:rPr>
      <w:b/>
      <w:bCs/>
      <w:lang w:val="ro-RO" w:eastAsia="ar-SA"/>
    </w:rPr>
  </w:style>
  <w:style w:type="paragraph" w:customStyle="1" w:styleId="NormalJustified">
    <w:name w:val="Normal + Justified"/>
    <w:basedOn w:val="Normal"/>
    <w:rsid w:val="00775539"/>
    <w:pPr>
      <w:numPr>
        <w:numId w:val="5"/>
      </w:numPr>
      <w:suppressAutoHyphens w:val="0"/>
      <w:autoSpaceDE w:val="0"/>
      <w:autoSpaceDN w:val="0"/>
      <w:adjustRightInd w:val="0"/>
      <w:ind w:left="720" w:firstLine="0"/>
      <w:jc w:val="both"/>
    </w:pPr>
    <w:rPr>
      <w:lang w:eastAsia="ro-RO"/>
    </w:rPr>
  </w:style>
  <w:style w:type="character" w:customStyle="1" w:styleId="tpa1">
    <w:name w:val="tpa1"/>
    <w:basedOn w:val="DefaultParagraphFont"/>
    <w:rsid w:val="00370442"/>
  </w:style>
  <w:style w:type="paragraph" w:styleId="ListParagraph">
    <w:name w:val="List Paragraph"/>
    <w:basedOn w:val="Normal"/>
    <w:uiPriority w:val="34"/>
    <w:qFormat/>
    <w:rsid w:val="00F21F4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beS8eYD4O9i0TwHW0owtUvP5MEJCerjsaB/VYnIMUjk=</DigestValue>
    </Reference>
    <Reference Type="http://www.w3.org/2000/09/xmldsig#Object" URI="#idOfficeObject">
      <DigestMethod Algorithm="http://www.w3.org/2001/04/xmlenc#sha256"/>
      <DigestValue>yE/oVc0lvpN3DeECak+qn+xKkOovFcj44ubnHFupKio=</DigestValue>
    </Reference>
    <Reference Type="http://uri.etsi.org/01903#SignedProperties" URI="#idSignedProperties">
      <Transforms>
        <Transform Algorithm="http://www.w3.org/TR/2001/REC-xml-c14n-20010315"/>
      </Transforms>
      <DigestMethod Algorithm="http://www.w3.org/2001/04/xmlenc#sha256"/>
      <DigestValue>lapURHJ461WmYCbH3ZL49eQO4BagLfqJO4guMzNIeeQ=</DigestValue>
    </Reference>
  </SignedInfo>
  <SignatureValue>Ht+Ao+bHc3an2+eQnpu/aueGmrnm7RZKOJI+5+iTke4cm4A9EQoKocCjGi6Nyb1F4LVro/NEtJGY
rARz/KnYCOpv3YSg6jF+l1yJBa02EQiTt5UitVx2Fljx66+2odlVQrTuMzrMRY9PShGiPj02fRga
8lC9zcSptpzNj/RAKWUXg+s8kLAMrtBNp4wq+LAsPhh7o2HCwAgdmmTXeEbDd5Zc8o1Rhgupk0rP
nVJK82/LBeUYYD3IuY/zIu1P/EZJq7CHhGiyRkdZWrxKp1+vjHfL3J/ZZ21NfusEZM5Vw2l1iUit
QJ+L4LuLpXee5Ox/FUpqfvaXZdoFhddCa5CXMw==</SignatureValue>
  <KeyInfo>
    <X509Data>
      <X509Certificate>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QKfV50tnPg2KCV/dTOK0gN+Pt9bK+kvK8jmnvWmBd4AChHIVbYq5pxDKAwRo9ulBT0RhD/LZRgl2wliy+cHBj8zUqp0h9UzMM829dYQ7X+QrePrIJy/PT9h7GYkFxfpMqUPZP7yH+Ah+bnb2hbLmAwFJEqBeHwjLnubXh9kjEz/HaLYIgTybhhqpIPQTIrFFQGzu9yrJEvUT1Znfug6GsAaEBRSFJFIY2w7sy20Tfwwq+RQywZbOnPzIjcNksfD4AXVPPhc1+PDd/XO2ovxb/FTnl2WkKOa4BpXiGI4X4O8ajqqIJ3zMu00w694wu0pdKaNWkyKYerU4pPk/jAgMBAAGjggImMIICIjAdBgNVHQ4EFgQUz5B2ZkDmPdReR9Q9ZCO1d4XOlDYwDgYDVR0PAQH/BAQDAgTwMB8GA1UdIwQYMBaAFNE8O17yHTHyQAesVGN5e/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BGGNhbWVsaWFfc2FuZHVAaW1tLmdvdi5ybzANBgkqhkiG9w0BAQsFAAOCAQEALTsVae7DByukyNyanrXF33glXHsG/OPrJUh9P2dL43/4ne05y/HcFbfcyOu2YFXsjlJqSIWMkaaf+Q0psmf1qo5SwXkzvLTF7+KvS3iPbP3EouHPPHR3BsoSDFcyapZCsk6PPBBJuOMaeh/9Qq+y+s6m3KddnofyfKeAC9j/aIS0H+h/zVE5mdzq2r+o8rIptWWqcL9XRa+Ubbq2Xrze0Uh70N5H3IlRlJsR+5UX6cyAV8yj0TuvYQ3B4Dlm2pAVgXjvXBUv3Hj/EsflpgKYF7b1CiF1kIEFbO41Y6MBEY3OrSUXhdIj2Ny63E/GTlxhlxQHB6BYFraeX1cfhn6yR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M0B39SZ0qGBCTKyTB4odPXhu7JKQZSfd+vd9gPi4/XA=</DigestValue>
      </Reference>
      <Reference URI="/word/document.xml?ContentType=application/vnd.openxmlformats-officedocument.wordprocessingml.document.main+xml">
        <DigestMethod Algorithm="http://www.w3.org/2001/04/xmlenc#sha256"/>
        <DigestValue>Tq8zMg4onzEKmZ87/T0sIZnKVYrjy/J1xIm9ErQZD4E=</DigestValue>
      </Reference>
      <Reference URI="/word/endnotes.xml?ContentType=application/vnd.openxmlformats-officedocument.wordprocessingml.endnotes+xml">
        <DigestMethod Algorithm="http://www.w3.org/2001/04/xmlenc#sha256"/>
        <DigestValue>aVQwRDgxa4YoaCMTYe+N1mcoZWx8SIqD0lfvtR1OIfo=</DigestValue>
      </Reference>
      <Reference URI="/word/fontTable.xml?ContentType=application/vnd.openxmlformats-officedocument.wordprocessingml.fontTable+xml">
        <DigestMethod Algorithm="http://www.w3.org/2001/04/xmlenc#sha256"/>
        <DigestValue>za90R+mO1aMqhsNYYY1n//jsvSOuZpMfmlnM6pULJjs=</DigestValue>
      </Reference>
      <Reference URI="/word/footer1.xml?ContentType=application/vnd.openxmlformats-officedocument.wordprocessingml.footer+xml">
        <DigestMethod Algorithm="http://www.w3.org/2001/04/xmlenc#sha256"/>
        <DigestValue>Jo+bKNwd43m+hPHmd1r7BknAazDF81ExUAbdur+7YSM=</DigestValue>
      </Reference>
      <Reference URI="/word/footer2.xml?ContentType=application/vnd.openxmlformats-officedocument.wordprocessingml.footer+xml">
        <DigestMethod Algorithm="http://www.w3.org/2001/04/xmlenc#sha256"/>
        <DigestValue>zUnBK5JN23h2sZDSxR7asjehSDmiWQRHzGikadDe8Xk=</DigestValue>
      </Reference>
      <Reference URI="/word/footnotes.xml?ContentType=application/vnd.openxmlformats-officedocument.wordprocessingml.footnotes+xml">
        <DigestMethod Algorithm="http://www.w3.org/2001/04/xmlenc#sha256"/>
        <DigestValue>u8mFJmAdCTK0F7Mhi/E3rFxbcVQ489QmuSod8+OqO0w=</DigestValue>
      </Reference>
      <Reference URI="/word/numbering.xml?ContentType=application/vnd.openxmlformats-officedocument.wordprocessingml.numbering+xml">
        <DigestMethod Algorithm="http://www.w3.org/2001/04/xmlenc#sha256"/>
        <DigestValue>YgOelxtYgfiwgAKF/r7aWaBEfBbQg1Ep4Je+WtkOO+w=</DigestValue>
      </Reference>
      <Reference URI="/word/settings.xml?ContentType=application/vnd.openxmlformats-officedocument.wordprocessingml.settings+xml">
        <DigestMethod Algorithm="http://www.w3.org/2001/04/xmlenc#sha256"/>
        <DigestValue>sXQLxnPXXLo6p6cvC8CqmRN7VkgxKl9kLLGOg8rcBj8=</DigestValue>
      </Reference>
      <Reference URI="/word/styles.xml?ContentType=application/vnd.openxmlformats-officedocument.wordprocessingml.styles+xml">
        <DigestMethod Algorithm="http://www.w3.org/2001/04/xmlenc#sha256"/>
        <DigestValue>PHIq4qHVkYf5g9B8V5HNwVnCroVR7mZXO3SyVVCgBlk=</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HbTmf/ixrEa7cBFes7JBKaMHXhpaPh27BruyDsz8XvE=</DigestValue>
      </Reference>
    </Manifest>
    <SignatureProperties>
      <SignatureProperty Id="idSignatureTime" Target="#idPackageSignature">
        <mdssi:SignatureTime xmlns:mdssi="http://schemas.openxmlformats.org/package/2006/digital-signature">
          <mdssi:Format>YYYY-MM-DDThh:mm:ssTZD</mdssi:Format>
          <mdssi:Value>2022-05-24T12:04:10Z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2022-05-24T12:04:10Z</xd:SigningTime>
          <xd:SigningCertificate>
            <xd:Cert>
              <xd:CertDigest>
                <DigestMethod Algorithm="http://www.w3.org/2001/04/xmlenc#sha256"/>
                <DigestValue>f7GnPMKJ2eG+8haklnmznLvLFilfPfCYSiutBNoBPp0=</DigestValue>
              </xd:CertDigest>
              <xd:IssuerSerial>
                <X509IssuerName>CN=Alfasign Qualified Public CA, OU=AlfaSign, O=AlfaTrust Certification Services, C=RO</X509IssuerName>
                <X509SerialNumber>269174990573086416357875</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1665</Characters>
  <Application>Microsoft Office Word</Application>
  <DocSecurity>0</DocSecurity>
  <Lines>13</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nr.3</vt:lpstr>
      <vt:lpstr>ANEXA nr.3</vt:lpstr>
    </vt:vector>
  </TitlesOfParts>
  <Company>RADIX PHARMA</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nr.3</dc:title>
  <dc:subject/>
  <dc:creator>georgeta.andrei</dc:creator>
  <cp:keywords/>
  <cp:lastModifiedBy>Simona.Dinu</cp:lastModifiedBy>
  <cp:revision>2</cp:revision>
  <cp:lastPrinted>2020-09-23T11:51:00Z</cp:lastPrinted>
  <dcterms:created xsi:type="dcterms:W3CDTF">2022-05-23T13:41:00Z</dcterms:created>
  <dcterms:modified xsi:type="dcterms:W3CDTF">2022-05-23T13:41:00Z</dcterms:modified>
</cp:coreProperties>
</file>