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AAA3F" w14:textId="28E2A5D5" w:rsidR="008D4AF0" w:rsidRPr="003F25BF" w:rsidRDefault="008D4AF0" w:rsidP="003F737A">
      <w:pPr>
        <w:jc w:val="both"/>
        <w:rPr>
          <w:rFonts w:ascii="Arial" w:hAnsi="Arial" w:cs="Arial"/>
          <w:sz w:val="22"/>
          <w:szCs w:val="22"/>
        </w:rPr>
      </w:pPr>
      <w:r w:rsidRPr="003F25BF">
        <w:rPr>
          <w:rFonts w:ascii="Arial" w:hAnsi="Arial" w:cs="Arial"/>
          <w:sz w:val="22"/>
          <w:szCs w:val="22"/>
        </w:rPr>
        <w:t xml:space="preserve">Annex </w:t>
      </w:r>
      <w:r w:rsidR="000537D4" w:rsidRPr="003F25BF">
        <w:rPr>
          <w:rFonts w:ascii="Arial" w:hAnsi="Arial" w:cs="Arial"/>
          <w:sz w:val="22"/>
          <w:szCs w:val="22"/>
        </w:rPr>
        <w:t>5</w:t>
      </w:r>
      <w:r w:rsidRPr="003F25BF">
        <w:rPr>
          <w:rFonts w:ascii="Arial" w:hAnsi="Arial" w:cs="Arial"/>
          <w:sz w:val="22"/>
          <w:szCs w:val="22"/>
        </w:rPr>
        <w:t xml:space="preserve"> to the Call </w:t>
      </w:r>
      <w:r w:rsidR="000537D4" w:rsidRPr="003F25BF">
        <w:rPr>
          <w:rFonts w:ascii="Arial" w:hAnsi="Arial" w:cs="Arial"/>
          <w:sz w:val="22"/>
          <w:szCs w:val="22"/>
        </w:rPr>
        <w:t>C</w:t>
      </w:r>
      <w:r w:rsidRPr="003F25BF">
        <w:rPr>
          <w:rFonts w:ascii="Arial" w:hAnsi="Arial" w:cs="Arial"/>
          <w:sz w:val="22"/>
          <w:szCs w:val="22"/>
        </w:rPr>
        <w:t>onditions</w:t>
      </w:r>
    </w:p>
    <w:p w14:paraId="470F6AB0" w14:textId="77777777" w:rsidR="00492CB9" w:rsidRPr="00492CB9" w:rsidRDefault="00492CB9" w:rsidP="003F737A">
      <w:pPr>
        <w:jc w:val="both"/>
        <w:rPr>
          <w:rFonts w:ascii="Arial" w:hAnsi="Arial" w:cs="Arial"/>
          <w:b/>
          <w:bCs/>
          <w:lang w:val="en-US"/>
        </w:rPr>
      </w:pPr>
    </w:p>
    <w:p w14:paraId="20BDF1CB" w14:textId="43D231EE" w:rsidR="008D4AF0" w:rsidRPr="003F25BF" w:rsidRDefault="008D4AF0" w:rsidP="003F737A">
      <w:pPr>
        <w:jc w:val="both"/>
        <w:rPr>
          <w:rFonts w:ascii="Arial" w:hAnsi="Arial" w:cs="Arial"/>
          <w:b/>
          <w:bCs/>
          <w:color w:val="2F55A1"/>
          <w:sz w:val="28"/>
          <w:szCs w:val="28"/>
        </w:rPr>
      </w:pPr>
      <w:r w:rsidRPr="003F25BF">
        <w:rPr>
          <w:rFonts w:ascii="Arial" w:hAnsi="Arial" w:cs="Arial"/>
          <w:b/>
          <w:bCs/>
          <w:color w:val="2F55A1"/>
          <w:sz w:val="28"/>
          <w:szCs w:val="28"/>
        </w:rPr>
        <w:t xml:space="preserve">List of the </w:t>
      </w:r>
      <w:r w:rsidR="000537D4" w:rsidRPr="003F25BF">
        <w:rPr>
          <w:rFonts w:ascii="Arial" w:hAnsi="Arial" w:cs="Arial"/>
          <w:b/>
          <w:bCs/>
          <w:color w:val="2F55A1"/>
          <w:sz w:val="28"/>
          <w:szCs w:val="28"/>
        </w:rPr>
        <w:t>P</w:t>
      </w:r>
      <w:r w:rsidRPr="003F25BF">
        <w:rPr>
          <w:rFonts w:ascii="Arial" w:hAnsi="Arial" w:cs="Arial"/>
          <w:b/>
          <w:bCs/>
          <w:color w:val="2F55A1"/>
          <w:sz w:val="28"/>
          <w:szCs w:val="28"/>
        </w:rPr>
        <w:t xml:space="preserve">revious </w:t>
      </w:r>
      <w:r w:rsidR="000537D4" w:rsidRPr="003F25BF">
        <w:rPr>
          <w:rFonts w:ascii="Arial" w:hAnsi="Arial" w:cs="Arial"/>
          <w:b/>
          <w:bCs/>
          <w:color w:val="2F55A1"/>
          <w:sz w:val="28"/>
          <w:szCs w:val="28"/>
        </w:rPr>
        <w:t>P</w:t>
      </w:r>
      <w:r w:rsidRPr="003F25BF">
        <w:rPr>
          <w:rFonts w:ascii="Arial" w:hAnsi="Arial" w:cs="Arial"/>
          <w:b/>
          <w:bCs/>
          <w:color w:val="2F55A1"/>
          <w:sz w:val="28"/>
          <w:szCs w:val="28"/>
        </w:rPr>
        <w:t>rojects</w:t>
      </w:r>
    </w:p>
    <w:p w14:paraId="2ED9473E" w14:textId="77777777" w:rsidR="00492CB9" w:rsidRPr="00492CB9" w:rsidRDefault="00492CB9" w:rsidP="003F737A">
      <w:pPr>
        <w:jc w:val="both"/>
        <w:rPr>
          <w:rFonts w:ascii="Arial" w:hAnsi="Arial" w:cs="Arial"/>
          <w:lang w:val="en-US"/>
        </w:rPr>
      </w:pPr>
    </w:p>
    <w:p w14:paraId="1EFF5A1B" w14:textId="046F4133" w:rsidR="008D4AF0" w:rsidRPr="008D4AF0" w:rsidRDefault="008D4AF0" w:rsidP="003F737A">
      <w:pPr>
        <w:pStyle w:val="NoSpacing"/>
        <w:jc w:val="both"/>
        <w:rPr>
          <w:rFonts w:ascii="Arial" w:hAnsi="Arial" w:cs="Arial"/>
          <w:sz w:val="18"/>
          <w:szCs w:val="18"/>
          <w:lang w:val="en-GB"/>
        </w:rPr>
      </w:pPr>
      <w:r w:rsidRPr="47C0A140">
        <w:rPr>
          <w:rFonts w:ascii="Arial" w:hAnsi="Arial" w:cs="Arial"/>
          <w:sz w:val="18"/>
          <w:szCs w:val="18"/>
          <w:lang w:val="en-GB"/>
        </w:rPr>
        <w:t xml:space="preserve">A list of projects which were managed by the </w:t>
      </w:r>
      <w:r w:rsidR="006409A1" w:rsidRPr="47C0A140">
        <w:rPr>
          <w:rFonts w:ascii="Arial" w:hAnsi="Arial" w:cs="Arial"/>
          <w:sz w:val="18"/>
          <w:szCs w:val="18"/>
          <w:lang w:val="en-GB"/>
        </w:rPr>
        <w:t>c</w:t>
      </w:r>
      <w:r w:rsidRPr="47C0A140">
        <w:rPr>
          <w:rFonts w:ascii="Arial" w:hAnsi="Arial" w:cs="Arial"/>
          <w:sz w:val="18"/>
          <w:szCs w:val="18"/>
          <w:lang w:val="en-GB"/>
        </w:rPr>
        <w:t xml:space="preserve">oordinator within the past 5 years and certify </w:t>
      </w:r>
      <w:r w:rsidR="00AC08AA" w:rsidRPr="47C0A140">
        <w:rPr>
          <w:rFonts w:ascii="Arial" w:hAnsi="Arial" w:cs="Arial"/>
          <w:sz w:val="18"/>
          <w:szCs w:val="18"/>
          <w:lang w:val="en-GB"/>
        </w:rPr>
        <w:t>c</w:t>
      </w:r>
      <w:r w:rsidR="00B83B1F" w:rsidRPr="47C0A140">
        <w:rPr>
          <w:rFonts w:ascii="Arial" w:hAnsi="Arial" w:cs="Arial"/>
          <w:sz w:val="18"/>
          <w:szCs w:val="18"/>
          <w:lang w:val="en-GB"/>
        </w:rPr>
        <w:t xml:space="preserve">oordinator’s </w:t>
      </w:r>
      <w:r w:rsidRPr="47C0A140">
        <w:rPr>
          <w:rFonts w:ascii="Arial" w:hAnsi="Arial" w:cs="Arial"/>
          <w:sz w:val="18"/>
          <w:szCs w:val="18"/>
          <w:lang w:val="en-GB"/>
        </w:rPr>
        <w:t xml:space="preserve">sufficient experience in managing/coordinating </w:t>
      </w:r>
      <w:r w:rsidR="00AC08AA" w:rsidRPr="47C0A140">
        <w:rPr>
          <w:rFonts w:ascii="Arial" w:hAnsi="Arial" w:cs="Arial"/>
          <w:sz w:val="18"/>
          <w:szCs w:val="18"/>
          <w:lang w:val="en-GB"/>
        </w:rPr>
        <w:t xml:space="preserve">consortium </w:t>
      </w:r>
      <w:r w:rsidRPr="47C0A140">
        <w:rPr>
          <w:rFonts w:ascii="Arial" w:hAnsi="Arial" w:cs="Arial"/>
          <w:sz w:val="18"/>
          <w:szCs w:val="18"/>
          <w:lang w:val="en-GB"/>
        </w:rPr>
        <w:t>projects.</w:t>
      </w:r>
    </w:p>
    <w:p w14:paraId="3D309505" w14:textId="77777777" w:rsidR="008D4AF0" w:rsidRDefault="008D4AF0" w:rsidP="003F737A">
      <w:pPr>
        <w:pStyle w:val="NoSpacing"/>
        <w:jc w:val="both"/>
        <w:rPr>
          <w:rFonts w:ascii="Arial" w:hAnsi="Arial" w:cs="Arial"/>
          <w:b/>
          <w:bCs/>
          <w:sz w:val="18"/>
          <w:szCs w:val="18"/>
          <w:lang w:val="en-GB"/>
        </w:rPr>
      </w:pPr>
    </w:p>
    <w:p w14:paraId="2658E7B6" w14:textId="77777777" w:rsidR="0030288D" w:rsidRDefault="008D4AF0" w:rsidP="003F737A">
      <w:pPr>
        <w:pStyle w:val="NoSpacing"/>
        <w:jc w:val="both"/>
        <w:rPr>
          <w:rFonts w:ascii="Arial" w:hAnsi="Arial" w:cs="Arial"/>
          <w:b/>
          <w:bCs/>
          <w:sz w:val="18"/>
          <w:szCs w:val="18"/>
          <w:lang w:val="en-GB"/>
        </w:rPr>
      </w:pPr>
      <w:r w:rsidRPr="038637E1">
        <w:rPr>
          <w:rFonts w:ascii="Arial" w:hAnsi="Arial" w:cs="Arial"/>
          <w:b/>
          <w:bCs/>
          <w:sz w:val="18"/>
          <w:szCs w:val="18"/>
          <w:lang w:val="en-GB"/>
        </w:rPr>
        <w:t>Please note that only those</w:t>
      </w:r>
      <w:r w:rsidRPr="038637E1">
        <w:rPr>
          <w:rFonts w:ascii="Arial" w:hAnsi="Arial" w:cs="Arial"/>
          <w:sz w:val="18"/>
          <w:szCs w:val="18"/>
          <w:lang w:val="en-GB"/>
        </w:rPr>
        <w:t xml:space="preserve"> </w:t>
      </w:r>
      <w:r w:rsidRPr="038637E1">
        <w:rPr>
          <w:rFonts w:ascii="Arial" w:hAnsi="Arial" w:cs="Arial"/>
          <w:b/>
          <w:bCs/>
          <w:sz w:val="18"/>
          <w:szCs w:val="18"/>
          <w:lang w:val="en-GB"/>
        </w:rPr>
        <w:t xml:space="preserve">consortium projects which: </w:t>
      </w:r>
    </w:p>
    <w:p w14:paraId="7AF920CE" w14:textId="4DB49135" w:rsidR="008D4AF0" w:rsidRDefault="52A49D23" w:rsidP="003F737A">
      <w:pPr>
        <w:pStyle w:val="NoSpacing"/>
        <w:numPr>
          <w:ilvl w:val="0"/>
          <w:numId w:val="7"/>
        </w:numPr>
        <w:ind w:left="284" w:hanging="284"/>
        <w:jc w:val="both"/>
        <w:rPr>
          <w:rFonts w:ascii="Arial" w:hAnsi="Arial" w:cs="Arial"/>
          <w:b/>
          <w:bCs/>
          <w:sz w:val="18"/>
          <w:szCs w:val="18"/>
          <w:lang w:val="en-GB"/>
        </w:rPr>
      </w:pPr>
      <w:r w:rsidRPr="038637E1">
        <w:rPr>
          <w:rFonts w:ascii="Arial" w:hAnsi="Arial" w:cs="Arial"/>
          <w:b/>
          <w:bCs/>
          <w:sz w:val="18"/>
          <w:szCs w:val="18"/>
          <w:lang w:val="en-GB"/>
        </w:rPr>
        <w:t>had involved partners (an applicant/ coordinator and co-applicant) from no less than two different countries and</w:t>
      </w:r>
    </w:p>
    <w:p w14:paraId="361BDF7D" w14:textId="1EEC900E" w:rsidR="008D4AF0" w:rsidRPr="003F737A" w:rsidRDefault="60CC4B96" w:rsidP="003F737A">
      <w:pPr>
        <w:pStyle w:val="NoSpacing"/>
        <w:numPr>
          <w:ilvl w:val="0"/>
          <w:numId w:val="7"/>
        </w:numPr>
        <w:ind w:left="284" w:hanging="284"/>
        <w:jc w:val="both"/>
        <w:rPr>
          <w:rFonts w:ascii="Arial" w:hAnsi="Arial" w:cs="Arial"/>
          <w:sz w:val="18"/>
          <w:szCs w:val="18"/>
          <w:lang w:val="en-GB"/>
        </w:rPr>
      </w:pPr>
      <w:r w:rsidRPr="47C0A140">
        <w:rPr>
          <w:rFonts w:ascii="Arial" w:hAnsi="Arial" w:cs="Arial"/>
          <w:b/>
          <w:bCs/>
          <w:sz w:val="18"/>
          <w:szCs w:val="18"/>
          <w:lang w:val="en-GB"/>
        </w:rPr>
        <w:t>had lasted at least 12 months or had the total budget of more than EUR 200 000 will be taken into consideration for the assessment of operational capacity of the coordinator.</w:t>
      </w:r>
    </w:p>
    <w:p w14:paraId="4BD81648" w14:textId="77777777" w:rsidR="003F737A" w:rsidRPr="008D4AF0" w:rsidRDefault="003F737A" w:rsidP="003F737A">
      <w:pPr>
        <w:pStyle w:val="NoSpacing"/>
        <w:jc w:val="both"/>
        <w:rPr>
          <w:rFonts w:ascii="Arial" w:hAnsi="Arial" w:cs="Arial"/>
          <w:sz w:val="18"/>
          <w:szCs w:val="18"/>
          <w:lang w:val="en-GB"/>
        </w:rPr>
      </w:pPr>
    </w:p>
    <w:tbl>
      <w:tblPr>
        <w:tblStyle w:val="TableGrid1"/>
        <w:tblW w:w="13951" w:type="dxa"/>
        <w:tblLook w:val="04A0" w:firstRow="1" w:lastRow="0" w:firstColumn="1" w:lastColumn="0" w:noHBand="0" w:noVBand="1"/>
      </w:tblPr>
      <w:tblGrid>
        <w:gridCol w:w="747"/>
        <w:gridCol w:w="1705"/>
        <w:gridCol w:w="1705"/>
        <w:gridCol w:w="1705"/>
        <w:gridCol w:w="1705"/>
        <w:gridCol w:w="3129"/>
        <w:gridCol w:w="3255"/>
      </w:tblGrid>
      <w:tr w:rsidR="008D4AF0" w:rsidRPr="008D4AF0" w14:paraId="22622743" w14:textId="77777777" w:rsidTr="540C2AEE">
        <w:trPr>
          <w:trHeight w:val="300"/>
        </w:trPr>
        <w:tc>
          <w:tcPr>
            <w:tcW w:w="13951" w:type="dxa"/>
            <w:gridSpan w:val="7"/>
            <w:shd w:val="clear" w:color="auto" w:fill="DEEAF6" w:themeFill="accent5" w:themeFillTint="33"/>
            <w:vAlign w:val="center"/>
          </w:tcPr>
          <w:p w14:paraId="65F3A09E" w14:textId="6C17789C" w:rsidR="002B3664" w:rsidRDefault="00C17D8F" w:rsidP="0030288D">
            <w:pPr>
              <w:jc w:val="center"/>
            </w:pPr>
            <w:r w:rsidRPr="0030288D">
              <w:rPr>
                <w:rFonts w:ascii="Arial" w:eastAsia="Arial" w:hAnsi="Arial" w:cs="Arial"/>
                <w:b/>
                <w:bCs/>
                <w:sz w:val="18"/>
                <w:szCs w:val="18"/>
              </w:rPr>
              <w:t>Name of organisation</w:t>
            </w:r>
          </w:p>
        </w:tc>
      </w:tr>
      <w:tr w:rsidR="0030288D" w:rsidRPr="008D4AF0" w14:paraId="2574E26C" w14:textId="77777777" w:rsidTr="00070252">
        <w:trPr>
          <w:trHeight w:val="300"/>
        </w:trPr>
        <w:tc>
          <w:tcPr>
            <w:tcW w:w="13951" w:type="dxa"/>
            <w:gridSpan w:val="7"/>
          </w:tcPr>
          <w:p w14:paraId="34D69868" w14:textId="77777777" w:rsidR="0030288D" w:rsidRDefault="0030288D"/>
        </w:tc>
      </w:tr>
      <w:tr w:rsidR="008D4AF0" w:rsidRPr="008D4AF0" w14:paraId="7088DCFB" w14:textId="77777777" w:rsidTr="540C2AEE">
        <w:trPr>
          <w:trHeight w:val="300"/>
        </w:trPr>
        <w:tc>
          <w:tcPr>
            <w:tcW w:w="747" w:type="dxa"/>
            <w:shd w:val="clear" w:color="auto" w:fill="DEEAF6" w:themeFill="accent5" w:themeFillTint="33"/>
            <w:vAlign w:val="center"/>
          </w:tcPr>
          <w:p w14:paraId="101F02C8" w14:textId="77777777" w:rsidR="008D4AF0" w:rsidRPr="008D4AF0" w:rsidRDefault="008D4AF0" w:rsidP="0030288D">
            <w:pPr>
              <w:jc w:val="center"/>
              <w:rPr>
                <w:rFonts w:ascii="Arial" w:hAnsi="Arial" w:cs="Arial"/>
                <w:b/>
                <w:bCs/>
                <w:sz w:val="18"/>
                <w:szCs w:val="18"/>
                <w:lang w:val="en-GB"/>
              </w:rPr>
            </w:pPr>
            <w:r w:rsidRPr="540C2AEE">
              <w:rPr>
                <w:rFonts w:ascii="Arial" w:hAnsi="Arial" w:cs="Arial"/>
                <w:b/>
                <w:bCs/>
                <w:sz w:val="18"/>
                <w:szCs w:val="18"/>
                <w:lang w:val="en-GB"/>
              </w:rPr>
              <w:t>No.</w:t>
            </w:r>
          </w:p>
        </w:tc>
        <w:tc>
          <w:tcPr>
            <w:tcW w:w="1705" w:type="dxa"/>
            <w:shd w:val="clear" w:color="auto" w:fill="DEEAF6" w:themeFill="accent5" w:themeFillTint="33"/>
            <w:vAlign w:val="center"/>
          </w:tcPr>
          <w:p w14:paraId="10BA7951" w14:textId="75072DBD" w:rsidR="008D4AF0" w:rsidRPr="008D4AF0" w:rsidRDefault="14290B01" w:rsidP="540C2AEE">
            <w:pPr>
              <w:jc w:val="center"/>
              <w:rPr>
                <w:rFonts w:ascii="Arial" w:hAnsi="Arial" w:cs="Arial"/>
                <w:b/>
                <w:bCs/>
                <w:sz w:val="18"/>
                <w:szCs w:val="18"/>
                <w:lang w:val="en-GB"/>
              </w:rPr>
            </w:pPr>
            <w:r w:rsidRPr="540C2AEE">
              <w:rPr>
                <w:rFonts w:ascii="Arial" w:hAnsi="Arial" w:cs="Arial"/>
                <w:b/>
                <w:bCs/>
                <w:sz w:val="18"/>
                <w:szCs w:val="18"/>
                <w:lang w:val="en-GB"/>
              </w:rPr>
              <w:t>Project number and title</w:t>
            </w:r>
          </w:p>
        </w:tc>
        <w:tc>
          <w:tcPr>
            <w:tcW w:w="1705" w:type="dxa"/>
            <w:shd w:val="clear" w:color="auto" w:fill="DEEAF6" w:themeFill="accent5" w:themeFillTint="33"/>
            <w:vAlign w:val="center"/>
          </w:tcPr>
          <w:p w14:paraId="2023410C" w14:textId="7B2C3A0E" w:rsidR="14290B01" w:rsidRDefault="4C7A08E0" w:rsidP="540C2AEE">
            <w:pPr>
              <w:jc w:val="center"/>
              <w:rPr>
                <w:rFonts w:ascii="Arial" w:eastAsia="Arial" w:hAnsi="Arial" w:cs="Arial"/>
                <w:b/>
                <w:bCs/>
                <w:sz w:val="18"/>
                <w:szCs w:val="18"/>
                <w:lang w:val="en-GB"/>
              </w:rPr>
            </w:pPr>
            <w:r w:rsidRPr="540C2AEE">
              <w:rPr>
                <w:rFonts w:ascii="Arial" w:eastAsia="Arial" w:hAnsi="Arial" w:cs="Arial"/>
                <w:b/>
                <w:bCs/>
                <w:sz w:val="18"/>
                <w:szCs w:val="18"/>
                <w:lang w:val="en-GB"/>
              </w:rPr>
              <w:t>Funding instrument/ programme</w:t>
            </w:r>
          </w:p>
        </w:tc>
        <w:tc>
          <w:tcPr>
            <w:tcW w:w="1705" w:type="dxa"/>
            <w:shd w:val="clear" w:color="auto" w:fill="DEEAF6" w:themeFill="accent5" w:themeFillTint="33"/>
            <w:vAlign w:val="center"/>
          </w:tcPr>
          <w:p w14:paraId="5CCCD6EA" w14:textId="77777777" w:rsidR="008D4AF0" w:rsidRPr="008D4AF0" w:rsidRDefault="008D4AF0" w:rsidP="540C2AEE">
            <w:pPr>
              <w:jc w:val="center"/>
              <w:rPr>
                <w:rFonts w:ascii="Arial" w:hAnsi="Arial" w:cs="Arial"/>
                <w:b/>
                <w:bCs/>
                <w:sz w:val="18"/>
                <w:szCs w:val="18"/>
                <w:lang w:val="en-GB"/>
              </w:rPr>
            </w:pPr>
          </w:p>
          <w:p w14:paraId="5BF1FE2C" w14:textId="094B0DF5" w:rsidR="008D4AF0" w:rsidRPr="008D4AF0" w:rsidRDefault="4C7A08E0" w:rsidP="540C2AEE">
            <w:pPr>
              <w:jc w:val="center"/>
              <w:rPr>
                <w:rFonts w:ascii="Arial" w:hAnsi="Arial" w:cs="Arial"/>
                <w:b/>
                <w:bCs/>
                <w:sz w:val="18"/>
                <w:szCs w:val="18"/>
                <w:lang w:val="en-GB"/>
              </w:rPr>
            </w:pPr>
            <w:r w:rsidRPr="2764A7E9">
              <w:rPr>
                <w:rFonts w:ascii="Arial" w:hAnsi="Arial" w:cs="Arial"/>
                <w:b/>
                <w:bCs/>
                <w:sz w:val="18"/>
                <w:szCs w:val="18"/>
                <w:lang w:val="en-GB"/>
              </w:rPr>
              <w:t>Year of implementation</w:t>
            </w:r>
            <w:r w:rsidR="008D4AF0" w:rsidRPr="2764A7E9">
              <w:rPr>
                <w:rStyle w:val="FootnoteReference"/>
                <w:rFonts w:ascii="Arial" w:hAnsi="Arial" w:cs="Arial"/>
                <w:b/>
                <w:bCs/>
                <w:sz w:val="18"/>
                <w:szCs w:val="18"/>
                <w:lang w:val="en-GB"/>
              </w:rPr>
              <w:footnoteReference w:id="2"/>
            </w:r>
            <w:r w:rsidRPr="2764A7E9">
              <w:rPr>
                <w:rStyle w:val="FootnoteReference"/>
                <w:rFonts w:ascii="Arial" w:hAnsi="Arial" w:cs="Arial"/>
                <w:b/>
                <w:bCs/>
                <w:sz w:val="18"/>
                <w:szCs w:val="18"/>
                <w:vertAlign w:val="baseline"/>
                <w:lang w:val="en-GB"/>
              </w:rPr>
              <w:t>/</w:t>
            </w:r>
            <w:r w:rsidRPr="2764A7E9">
              <w:rPr>
                <w:rFonts w:ascii="Arial" w:eastAsia="Arial" w:hAnsi="Arial" w:cs="Arial"/>
                <w:b/>
                <w:bCs/>
                <w:sz w:val="18"/>
                <w:szCs w:val="18"/>
                <w:lang w:val="en-GB"/>
              </w:rPr>
              <w:t xml:space="preserve"> Duration of the project (in months)</w:t>
            </w:r>
          </w:p>
          <w:p w14:paraId="6DB0BCEB" w14:textId="77777777" w:rsidR="008D4AF0" w:rsidRPr="008D4AF0" w:rsidRDefault="008D4AF0" w:rsidP="540C2AEE">
            <w:pPr>
              <w:jc w:val="center"/>
              <w:rPr>
                <w:rFonts w:ascii="Arial" w:hAnsi="Arial" w:cs="Arial"/>
                <w:b/>
                <w:bCs/>
                <w:sz w:val="18"/>
                <w:szCs w:val="18"/>
                <w:lang w:val="en-GB"/>
              </w:rPr>
            </w:pPr>
          </w:p>
        </w:tc>
        <w:tc>
          <w:tcPr>
            <w:tcW w:w="1705" w:type="dxa"/>
            <w:shd w:val="clear" w:color="auto" w:fill="DEEAF6" w:themeFill="accent5" w:themeFillTint="33"/>
            <w:vAlign w:val="center"/>
          </w:tcPr>
          <w:p w14:paraId="7D6CC91A" w14:textId="33EBEB6D" w:rsidR="008D4AF0" w:rsidRPr="008D4AF0" w:rsidRDefault="673282F3" w:rsidP="540C2AEE">
            <w:pPr>
              <w:jc w:val="center"/>
              <w:rPr>
                <w:rFonts w:ascii="Arial" w:hAnsi="Arial" w:cs="Arial"/>
                <w:b/>
                <w:bCs/>
                <w:sz w:val="18"/>
                <w:szCs w:val="18"/>
                <w:lang w:val="en-GB"/>
              </w:rPr>
            </w:pPr>
            <w:r w:rsidRPr="540C2AEE">
              <w:rPr>
                <w:rFonts w:ascii="Arial" w:hAnsi="Arial" w:cs="Arial"/>
                <w:b/>
                <w:bCs/>
                <w:sz w:val="18"/>
                <w:szCs w:val="18"/>
                <w:lang w:val="en-GB"/>
              </w:rPr>
              <w:t>T</w:t>
            </w:r>
            <w:r w:rsidR="008D4AF0" w:rsidRPr="540C2AEE">
              <w:rPr>
                <w:rFonts w:ascii="Arial" w:hAnsi="Arial" w:cs="Arial"/>
                <w:b/>
                <w:bCs/>
                <w:sz w:val="18"/>
                <w:szCs w:val="18"/>
                <w:lang w:val="en-GB"/>
              </w:rPr>
              <w:t xml:space="preserve">he total project budget </w:t>
            </w:r>
            <w:r w:rsidR="06F77658" w:rsidRPr="540C2AEE">
              <w:rPr>
                <w:rFonts w:ascii="Arial" w:hAnsi="Arial" w:cs="Arial"/>
                <w:b/>
                <w:bCs/>
                <w:sz w:val="18"/>
                <w:szCs w:val="18"/>
                <w:lang w:val="en-GB"/>
              </w:rPr>
              <w:t xml:space="preserve">/ funding sum </w:t>
            </w:r>
            <w:r w:rsidR="008D4AF0" w:rsidRPr="540C2AEE">
              <w:rPr>
                <w:rFonts w:ascii="Arial" w:hAnsi="Arial" w:cs="Arial"/>
                <w:b/>
                <w:bCs/>
                <w:sz w:val="18"/>
                <w:szCs w:val="18"/>
                <w:lang w:val="en-GB"/>
              </w:rPr>
              <w:t>(in Euro)</w:t>
            </w:r>
          </w:p>
        </w:tc>
        <w:tc>
          <w:tcPr>
            <w:tcW w:w="3129" w:type="dxa"/>
            <w:shd w:val="clear" w:color="auto" w:fill="DEEAF6" w:themeFill="accent5" w:themeFillTint="33"/>
            <w:vAlign w:val="center"/>
          </w:tcPr>
          <w:p w14:paraId="516BF882" w14:textId="3E3E7A4E" w:rsidR="008D4AF0" w:rsidRPr="008D4AF0" w:rsidRDefault="008D4AF0" w:rsidP="540C2AEE">
            <w:pPr>
              <w:jc w:val="center"/>
              <w:rPr>
                <w:rFonts w:ascii="Arial" w:hAnsi="Arial" w:cs="Arial"/>
                <w:b/>
                <w:bCs/>
                <w:sz w:val="18"/>
                <w:szCs w:val="18"/>
                <w:lang w:val="en-GB"/>
              </w:rPr>
            </w:pPr>
            <w:r w:rsidRPr="008D4AF0">
              <w:rPr>
                <w:rFonts w:ascii="Arial" w:hAnsi="Arial" w:cs="Arial"/>
                <w:b/>
                <w:bCs/>
                <w:sz w:val="18"/>
                <w:szCs w:val="18"/>
                <w:lang w:val="en-GB"/>
              </w:rPr>
              <w:t>Other parties</w:t>
            </w:r>
            <w:r w:rsidR="722F5BDF" w:rsidRPr="008D4AF0">
              <w:rPr>
                <w:rFonts w:ascii="Arial" w:hAnsi="Arial" w:cs="Arial"/>
                <w:b/>
                <w:bCs/>
                <w:sz w:val="18"/>
                <w:szCs w:val="18"/>
                <w:lang w:val="en-GB"/>
              </w:rPr>
              <w:t xml:space="preserve"> (partners)</w:t>
            </w:r>
            <w:r w:rsidRPr="008D4AF0">
              <w:rPr>
                <w:rFonts w:ascii="Arial" w:hAnsi="Arial" w:cs="Arial"/>
                <w:b/>
                <w:bCs/>
                <w:sz w:val="18"/>
                <w:szCs w:val="18"/>
                <w:lang w:val="en-GB"/>
              </w:rPr>
              <w:t xml:space="preserve"> of the project</w:t>
            </w:r>
            <w:r w:rsidRPr="008D4AF0">
              <w:rPr>
                <w:rStyle w:val="FootnoteReference"/>
                <w:rFonts w:ascii="Arial" w:hAnsi="Arial" w:cs="Arial"/>
                <w:b/>
                <w:bCs/>
                <w:sz w:val="18"/>
                <w:szCs w:val="18"/>
                <w:lang w:val="en-GB"/>
              </w:rPr>
              <w:footnoteReference w:id="3"/>
            </w:r>
          </w:p>
        </w:tc>
        <w:tc>
          <w:tcPr>
            <w:tcW w:w="3255" w:type="dxa"/>
            <w:shd w:val="clear" w:color="auto" w:fill="DEEAF6" w:themeFill="accent5" w:themeFillTint="33"/>
            <w:vAlign w:val="center"/>
          </w:tcPr>
          <w:p w14:paraId="36297C0D" w14:textId="77777777" w:rsidR="008D4AF0" w:rsidRPr="008D4AF0" w:rsidRDefault="008D4AF0" w:rsidP="540C2AEE">
            <w:pPr>
              <w:jc w:val="center"/>
              <w:rPr>
                <w:rFonts w:ascii="Arial" w:hAnsi="Arial" w:cs="Arial"/>
                <w:b/>
                <w:bCs/>
                <w:sz w:val="18"/>
                <w:szCs w:val="18"/>
                <w:lang w:val="en-GB"/>
              </w:rPr>
            </w:pPr>
            <w:r w:rsidRPr="008D4AF0">
              <w:rPr>
                <w:rFonts w:ascii="Arial" w:hAnsi="Arial" w:cs="Arial"/>
                <w:b/>
                <w:bCs/>
                <w:sz w:val="18"/>
                <w:szCs w:val="18"/>
                <w:lang w:val="en-GB"/>
              </w:rPr>
              <w:t>Short description of the project</w:t>
            </w:r>
            <w:r w:rsidRPr="008D4AF0">
              <w:rPr>
                <w:rStyle w:val="FootnoteReference"/>
                <w:rFonts w:ascii="Arial" w:hAnsi="Arial" w:cs="Arial"/>
                <w:b/>
                <w:bCs/>
                <w:sz w:val="18"/>
                <w:szCs w:val="18"/>
                <w:lang w:val="en-GB"/>
              </w:rPr>
              <w:footnoteReference w:id="4"/>
            </w:r>
          </w:p>
        </w:tc>
      </w:tr>
      <w:tr w:rsidR="008D4AF0" w:rsidRPr="008D4AF0" w14:paraId="2B47E87B" w14:textId="77777777" w:rsidTr="540C2AEE">
        <w:trPr>
          <w:trHeight w:val="300"/>
        </w:trPr>
        <w:tc>
          <w:tcPr>
            <w:tcW w:w="747" w:type="dxa"/>
            <w:vAlign w:val="center"/>
          </w:tcPr>
          <w:p w14:paraId="4D92765B" w14:textId="77777777" w:rsidR="008D4AF0" w:rsidRPr="008D4AF0" w:rsidRDefault="008D4AF0" w:rsidP="0030288D">
            <w:pPr>
              <w:pStyle w:val="ListParagraph"/>
              <w:spacing w:line="240" w:lineRule="auto"/>
              <w:ind w:left="0"/>
              <w:jc w:val="center"/>
              <w:rPr>
                <w:rFonts w:ascii="Arial" w:hAnsi="Arial" w:cs="Arial"/>
                <w:sz w:val="18"/>
                <w:szCs w:val="18"/>
                <w:lang w:val="en-GB"/>
              </w:rPr>
            </w:pPr>
          </w:p>
        </w:tc>
        <w:tc>
          <w:tcPr>
            <w:tcW w:w="1705" w:type="dxa"/>
            <w:vAlign w:val="center"/>
          </w:tcPr>
          <w:p w14:paraId="06D34D90" w14:textId="77777777" w:rsidR="008D4AF0" w:rsidRPr="008D4AF0" w:rsidRDefault="008D4AF0" w:rsidP="540C2AEE">
            <w:pPr>
              <w:jc w:val="center"/>
              <w:rPr>
                <w:rFonts w:ascii="Arial" w:hAnsi="Arial" w:cs="Arial"/>
                <w:sz w:val="18"/>
                <w:szCs w:val="18"/>
                <w:lang w:val="en-GB"/>
              </w:rPr>
            </w:pPr>
            <w:r w:rsidRPr="540C2AEE">
              <w:rPr>
                <w:rFonts w:ascii="Arial" w:hAnsi="Arial" w:cs="Arial"/>
                <w:sz w:val="18"/>
                <w:szCs w:val="18"/>
                <w:lang w:val="en-GB"/>
              </w:rPr>
              <w:t>(1)</w:t>
            </w:r>
          </w:p>
        </w:tc>
        <w:tc>
          <w:tcPr>
            <w:tcW w:w="1705" w:type="dxa"/>
            <w:vAlign w:val="center"/>
          </w:tcPr>
          <w:p w14:paraId="6E26F4A8" w14:textId="77777777" w:rsidR="2764A7E9" w:rsidRDefault="2764A7E9" w:rsidP="540C2AEE">
            <w:pPr>
              <w:jc w:val="center"/>
              <w:rPr>
                <w:rFonts w:ascii="Arial" w:hAnsi="Arial" w:cs="Arial"/>
                <w:sz w:val="18"/>
                <w:szCs w:val="18"/>
                <w:lang w:val="en-GB"/>
              </w:rPr>
            </w:pPr>
            <w:r w:rsidRPr="540C2AEE">
              <w:rPr>
                <w:rFonts w:ascii="Arial" w:hAnsi="Arial" w:cs="Arial"/>
                <w:sz w:val="18"/>
                <w:szCs w:val="18"/>
                <w:lang w:val="en-GB"/>
              </w:rPr>
              <w:t>(2)</w:t>
            </w:r>
          </w:p>
        </w:tc>
        <w:tc>
          <w:tcPr>
            <w:tcW w:w="1705" w:type="dxa"/>
            <w:vAlign w:val="center"/>
          </w:tcPr>
          <w:p w14:paraId="5BE86846" w14:textId="77777777" w:rsidR="2764A7E9" w:rsidRDefault="2764A7E9" w:rsidP="540C2AEE">
            <w:pPr>
              <w:jc w:val="center"/>
              <w:rPr>
                <w:rFonts w:ascii="Arial" w:hAnsi="Arial" w:cs="Arial"/>
                <w:sz w:val="18"/>
                <w:szCs w:val="18"/>
                <w:lang w:val="en-GB"/>
              </w:rPr>
            </w:pPr>
            <w:r w:rsidRPr="540C2AEE">
              <w:rPr>
                <w:rFonts w:ascii="Arial" w:hAnsi="Arial" w:cs="Arial"/>
                <w:sz w:val="18"/>
                <w:szCs w:val="18"/>
                <w:lang w:val="en-GB"/>
              </w:rPr>
              <w:t>(3)</w:t>
            </w:r>
          </w:p>
        </w:tc>
        <w:tc>
          <w:tcPr>
            <w:tcW w:w="1705" w:type="dxa"/>
            <w:vAlign w:val="center"/>
          </w:tcPr>
          <w:p w14:paraId="70A7CA1A" w14:textId="3E3E7A4E" w:rsidR="2764A7E9" w:rsidRDefault="2764A7E9" w:rsidP="540C2AEE">
            <w:pPr>
              <w:jc w:val="center"/>
              <w:rPr>
                <w:rFonts w:ascii="Arial" w:hAnsi="Arial" w:cs="Arial"/>
                <w:sz w:val="18"/>
                <w:szCs w:val="18"/>
                <w:lang w:val="en-GB"/>
              </w:rPr>
            </w:pPr>
            <w:r w:rsidRPr="540C2AEE">
              <w:rPr>
                <w:rFonts w:ascii="Arial" w:hAnsi="Arial" w:cs="Arial"/>
                <w:sz w:val="18"/>
                <w:szCs w:val="18"/>
                <w:lang w:val="en-GB"/>
              </w:rPr>
              <w:t>(</w:t>
            </w:r>
            <w:r w:rsidRPr="540C2AEE">
              <w:rPr>
                <w:rFonts w:ascii="Arial" w:hAnsi="Arial" w:cs="Arial"/>
                <w:sz w:val="18"/>
                <w:szCs w:val="18"/>
              </w:rPr>
              <w:t>4)</w:t>
            </w:r>
          </w:p>
        </w:tc>
        <w:tc>
          <w:tcPr>
            <w:tcW w:w="3129" w:type="dxa"/>
            <w:vAlign w:val="center"/>
          </w:tcPr>
          <w:p w14:paraId="13D048FF" w14:textId="77777777" w:rsidR="2764A7E9" w:rsidRDefault="2764A7E9" w:rsidP="540C2AEE">
            <w:pPr>
              <w:jc w:val="center"/>
              <w:rPr>
                <w:rFonts w:ascii="Arial" w:hAnsi="Arial" w:cs="Arial"/>
                <w:sz w:val="18"/>
                <w:szCs w:val="18"/>
                <w:lang w:val="en-GB"/>
              </w:rPr>
            </w:pPr>
            <w:r w:rsidRPr="540C2AEE">
              <w:rPr>
                <w:rFonts w:ascii="Arial" w:hAnsi="Arial" w:cs="Arial"/>
                <w:sz w:val="18"/>
                <w:szCs w:val="18"/>
                <w:lang w:val="en-GB"/>
              </w:rPr>
              <w:t>(5)</w:t>
            </w:r>
          </w:p>
        </w:tc>
        <w:tc>
          <w:tcPr>
            <w:tcW w:w="3255" w:type="dxa"/>
            <w:vAlign w:val="center"/>
          </w:tcPr>
          <w:p w14:paraId="00612EAA" w14:textId="4E847DB7" w:rsidR="008D4AF0" w:rsidRPr="008D4AF0" w:rsidRDefault="008D4AF0" w:rsidP="540C2AEE">
            <w:pPr>
              <w:jc w:val="center"/>
              <w:rPr>
                <w:rFonts w:ascii="Arial" w:hAnsi="Arial" w:cs="Arial"/>
                <w:sz w:val="18"/>
                <w:szCs w:val="18"/>
                <w:lang w:val="en-GB"/>
              </w:rPr>
            </w:pPr>
            <w:r w:rsidRPr="540C2AEE">
              <w:rPr>
                <w:rFonts w:ascii="Arial" w:hAnsi="Arial" w:cs="Arial"/>
                <w:sz w:val="18"/>
                <w:szCs w:val="18"/>
                <w:lang w:val="en-GB"/>
              </w:rPr>
              <w:t>(</w:t>
            </w:r>
            <w:r w:rsidR="4728C4D0" w:rsidRPr="540C2AEE">
              <w:rPr>
                <w:rFonts w:ascii="Arial" w:hAnsi="Arial" w:cs="Arial"/>
                <w:sz w:val="18"/>
                <w:szCs w:val="18"/>
                <w:lang w:val="en-GB"/>
              </w:rPr>
              <w:t>6</w:t>
            </w:r>
            <w:r w:rsidRPr="540C2AEE">
              <w:rPr>
                <w:rFonts w:ascii="Arial" w:hAnsi="Arial" w:cs="Arial"/>
                <w:sz w:val="18"/>
                <w:szCs w:val="18"/>
                <w:lang w:val="en-GB"/>
              </w:rPr>
              <w:t>)</w:t>
            </w:r>
          </w:p>
        </w:tc>
      </w:tr>
      <w:tr w:rsidR="008D4AF0" w:rsidRPr="008D4AF0" w14:paraId="1B8CBB02" w14:textId="77777777" w:rsidTr="540C2AEE">
        <w:trPr>
          <w:trHeight w:val="300"/>
        </w:trPr>
        <w:tc>
          <w:tcPr>
            <w:tcW w:w="747" w:type="dxa"/>
            <w:vAlign w:val="center"/>
          </w:tcPr>
          <w:p w14:paraId="00AE7D6C" w14:textId="78777B02" w:rsidR="008D4AF0" w:rsidRPr="0030288D" w:rsidRDefault="0030288D" w:rsidP="0030288D">
            <w:pPr>
              <w:ind w:left="-90"/>
              <w:jc w:val="center"/>
              <w:rPr>
                <w:rFonts w:ascii="Arial" w:hAnsi="Arial" w:cs="Arial"/>
                <w:sz w:val="18"/>
                <w:szCs w:val="18"/>
                <w:lang w:val="en-GB"/>
              </w:rPr>
            </w:pPr>
            <w:r>
              <w:rPr>
                <w:rFonts w:ascii="Arial" w:hAnsi="Arial" w:cs="Arial"/>
                <w:sz w:val="18"/>
                <w:szCs w:val="18"/>
                <w:lang w:val="en-GB"/>
              </w:rPr>
              <w:t>1.</w:t>
            </w:r>
          </w:p>
        </w:tc>
        <w:tc>
          <w:tcPr>
            <w:tcW w:w="1705" w:type="dxa"/>
          </w:tcPr>
          <w:p w14:paraId="410E45B7" w14:textId="77777777" w:rsidR="008D4AF0" w:rsidRPr="008D4AF0" w:rsidRDefault="008D4AF0" w:rsidP="540C2AEE">
            <w:pPr>
              <w:jc w:val="center"/>
              <w:rPr>
                <w:rFonts w:ascii="Arial" w:hAnsi="Arial" w:cs="Arial"/>
                <w:sz w:val="18"/>
                <w:szCs w:val="18"/>
                <w:lang w:val="en-GB"/>
              </w:rPr>
            </w:pPr>
          </w:p>
        </w:tc>
        <w:tc>
          <w:tcPr>
            <w:tcW w:w="1705" w:type="dxa"/>
          </w:tcPr>
          <w:p w14:paraId="1E450B4C" w14:textId="38D6F425" w:rsidR="7AE52311" w:rsidRDefault="7AE52311" w:rsidP="540C2AEE">
            <w:pPr>
              <w:jc w:val="center"/>
              <w:rPr>
                <w:rFonts w:ascii="Arial" w:hAnsi="Arial" w:cs="Arial"/>
                <w:sz w:val="18"/>
                <w:szCs w:val="18"/>
                <w:lang w:val="en-GB"/>
              </w:rPr>
            </w:pPr>
          </w:p>
        </w:tc>
        <w:tc>
          <w:tcPr>
            <w:tcW w:w="1705" w:type="dxa"/>
          </w:tcPr>
          <w:p w14:paraId="5B956123" w14:textId="77777777" w:rsidR="008D4AF0" w:rsidRPr="008D4AF0" w:rsidRDefault="008D4AF0" w:rsidP="540C2AEE">
            <w:pPr>
              <w:jc w:val="center"/>
              <w:rPr>
                <w:rFonts w:ascii="Arial" w:hAnsi="Arial" w:cs="Arial"/>
                <w:sz w:val="18"/>
                <w:szCs w:val="18"/>
                <w:lang w:val="en-GB"/>
              </w:rPr>
            </w:pPr>
          </w:p>
        </w:tc>
        <w:tc>
          <w:tcPr>
            <w:tcW w:w="1705" w:type="dxa"/>
          </w:tcPr>
          <w:p w14:paraId="0CBC50FD" w14:textId="77777777" w:rsidR="008D4AF0" w:rsidRPr="008D4AF0" w:rsidRDefault="008D4AF0" w:rsidP="540C2AEE">
            <w:pPr>
              <w:jc w:val="center"/>
              <w:rPr>
                <w:rFonts w:ascii="Arial" w:hAnsi="Arial" w:cs="Arial"/>
                <w:sz w:val="18"/>
                <w:szCs w:val="18"/>
                <w:lang w:val="en-GB"/>
              </w:rPr>
            </w:pPr>
          </w:p>
        </w:tc>
        <w:tc>
          <w:tcPr>
            <w:tcW w:w="3129" w:type="dxa"/>
          </w:tcPr>
          <w:p w14:paraId="2F7BA226" w14:textId="77777777" w:rsidR="008D4AF0" w:rsidRPr="008D4AF0" w:rsidRDefault="008D4AF0" w:rsidP="540C2AEE">
            <w:pPr>
              <w:jc w:val="center"/>
              <w:rPr>
                <w:rFonts w:ascii="Arial" w:hAnsi="Arial" w:cs="Arial"/>
                <w:sz w:val="18"/>
                <w:szCs w:val="18"/>
                <w:lang w:val="en-GB"/>
              </w:rPr>
            </w:pPr>
          </w:p>
        </w:tc>
        <w:tc>
          <w:tcPr>
            <w:tcW w:w="3255" w:type="dxa"/>
          </w:tcPr>
          <w:p w14:paraId="35085409" w14:textId="77777777" w:rsidR="008D4AF0" w:rsidRPr="008D4AF0" w:rsidRDefault="008D4AF0" w:rsidP="540C2AEE">
            <w:pPr>
              <w:jc w:val="center"/>
              <w:rPr>
                <w:rFonts w:ascii="Arial" w:hAnsi="Arial" w:cs="Arial"/>
                <w:sz w:val="18"/>
                <w:szCs w:val="18"/>
                <w:lang w:val="en-GB"/>
              </w:rPr>
            </w:pPr>
          </w:p>
        </w:tc>
      </w:tr>
      <w:tr w:rsidR="008D4AF0" w:rsidRPr="008D4AF0" w14:paraId="4AC7E5BA" w14:textId="77777777" w:rsidTr="540C2AEE">
        <w:trPr>
          <w:trHeight w:val="300"/>
        </w:trPr>
        <w:tc>
          <w:tcPr>
            <w:tcW w:w="747" w:type="dxa"/>
            <w:vAlign w:val="center"/>
          </w:tcPr>
          <w:p w14:paraId="00EEF81F" w14:textId="77509DA0" w:rsidR="008D4AF0" w:rsidRPr="0030288D" w:rsidRDefault="0030288D" w:rsidP="0030288D">
            <w:pPr>
              <w:ind w:left="-90"/>
              <w:jc w:val="center"/>
              <w:rPr>
                <w:rFonts w:ascii="Arial" w:hAnsi="Arial" w:cs="Arial"/>
                <w:sz w:val="18"/>
                <w:szCs w:val="18"/>
                <w:lang w:val="en-GB"/>
              </w:rPr>
            </w:pPr>
            <w:r>
              <w:rPr>
                <w:rFonts w:ascii="Arial" w:hAnsi="Arial" w:cs="Arial"/>
                <w:sz w:val="18"/>
                <w:szCs w:val="18"/>
                <w:lang w:val="en-GB"/>
              </w:rPr>
              <w:t>2.</w:t>
            </w:r>
          </w:p>
        </w:tc>
        <w:tc>
          <w:tcPr>
            <w:tcW w:w="1705" w:type="dxa"/>
          </w:tcPr>
          <w:p w14:paraId="6AB1802C" w14:textId="77777777" w:rsidR="008D4AF0" w:rsidRPr="008D4AF0" w:rsidRDefault="008D4AF0" w:rsidP="540C2AEE">
            <w:pPr>
              <w:jc w:val="center"/>
              <w:rPr>
                <w:rFonts w:ascii="Arial" w:hAnsi="Arial" w:cs="Arial"/>
                <w:sz w:val="18"/>
                <w:szCs w:val="18"/>
                <w:lang w:val="en-GB"/>
              </w:rPr>
            </w:pPr>
          </w:p>
        </w:tc>
        <w:tc>
          <w:tcPr>
            <w:tcW w:w="1705" w:type="dxa"/>
          </w:tcPr>
          <w:p w14:paraId="762B663C" w14:textId="504BB999" w:rsidR="7AE52311" w:rsidRDefault="7AE52311" w:rsidP="540C2AEE">
            <w:pPr>
              <w:jc w:val="center"/>
              <w:rPr>
                <w:rFonts w:ascii="Arial" w:hAnsi="Arial" w:cs="Arial"/>
                <w:sz w:val="18"/>
                <w:szCs w:val="18"/>
                <w:lang w:val="en-GB"/>
              </w:rPr>
            </w:pPr>
          </w:p>
        </w:tc>
        <w:tc>
          <w:tcPr>
            <w:tcW w:w="1705" w:type="dxa"/>
          </w:tcPr>
          <w:p w14:paraId="368EF9B1" w14:textId="77777777" w:rsidR="008D4AF0" w:rsidRPr="008D4AF0" w:rsidRDefault="008D4AF0" w:rsidP="540C2AEE">
            <w:pPr>
              <w:jc w:val="center"/>
              <w:rPr>
                <w:rFonts w:ascii="Arial" w:hAnsi="Arial" w:cs="Arial"/>
                <w:sz w:val="18"/>
                <w:szCs w:val="18"/>
                <w:lang w:val="en-GB"/>
              </w:rPr>
            </w:pPr>
          </w:p>
        </w:tc>
        <w:tc>
          <w:tcPr>
            <w:tcW w:w="1705" w:type="dxa"/>
          </w:tcPr>
          <w:p w14:paraId="260DDB36" w14:textId="77777777" w:rsidR="008D4AF0" w:rsidRPr="008D4AF0" w:rsidRDefault="008D4AF0" w:rsidP="540C2AEE">
            <w:pPr>
              <w:jc w:val="center"/>
              <w:rPr>
                <w:rFonts w:ascii="Arial" w:hAnsi="Arial" w:cs="Arial"/>
                <w:sz w:val="18"/>
                <w:szCs w:val="18"/>
                <w:lang w:val="en-GB"/>
              </w:rPr>
            </w:pPr>
          </w:p>
        </w:tc>
        <w:tc>
          <w:tcPr>
            <w:tcW w:w="3129" w:type="dxa"/>
          </w:tcPr>
          <w:p w14:paraId="7C9F6D45" w14:textId="77777777" w:rsidR="008D4AF0" w:rsidRPr="008D4AF0" w:rsidRDefault="008D4AF0" w:rsidP="540C2AEE">
            <w:pPr>
              <w:jc w:val="center"/>
              <w:rPr>
                <w:rFonts w:ascii="Arial" w:hAnsi="Arial" w:cs="Arial"/>
                <w:sz w:val="18"/>
                <w:szCs w:val="18"/>
                <w:lang w:val="en-GB"/>
              </w:rPr>
            </w:pPr>
          </w:p>
        </w:tc>
        <w:tc>
          <w:tcPr>
            <w:tcW w:w="3255" w:type="dxa"/>
          </w:tcPr>
          <w:p w14:paraId="0B2FFB49" w14:textId="77777777" w:rsidR="008D4AF0" w:rsidRPr="008D4AF0" w:rsidRDefault="008D4AF0" w:rsidP="540C2AEE">
            <w:pPr>
              <w:jc w:val="center"/>
              <w:rPr>
                <w:rFonts w:ascii="Arial" w:hAnsi="Arial" w:cs="Arial"/>
                <w:sz w:val="18"/>
                <w:szCs w:val="18"/>
                <w:lang w:val="en-GB"/>
              </w:rPr>
            </w:pPr>
          </w:p>
        </w:tc>
      </w:tr>
      <w:tr w:rsidR="008D4AF0" w:rsidRPr="008D4AF0" w14:paraId="50E0E378" w14:textId="77777777" w:rsidTr="540C2AEE">
        <w:trPr>
          <w:trHeight w:val="300"/>
        </w:trPr>
        <w:tc>
          <w:tcPr>
            <w:tcW w:w="747" w:type="dxa"/>
            <w:vAlign w:val="center"/>
          </w:tcPr>
          <w:p w14:paraId="71C4F1F9" w14:textId="461B4A41" w:rsidR="008D4AF0" w:rsidRPr="0030288D" w:rsidRDefault="0030288D" w:rsidP="0030288D">
            <w:pPr>
              <w:ind w:left="-90"/>
              <w:jc w:val="center"/>
              <w:rPr>
                <w:rFonts w:ascii="Arial" w:hAnsi="Arial" w:cs="Arial"/>
                <w:sz w:val="18"/>
                <w:szCs w:val="18"/>
                <w:lang w:val="en-GB"/>
              </w:rPr>
            </w:pPr>
            <w:r>
              <w:rPr>
                <w:rFonts w:ascii="Arial" w:hAnsi="Arial" w:cs="Arial"/>
                <w:sz w:val="18"/>
                <w:szCs w:val="18"/>
                <w:lang w:val="en-GB"/>
              </w:rPr>
              <w:t>3.</w:t>
            </w:r>
          </w:p>
        </w:tc>
        <w:tc>
          <w:tcPr>
            <w:tcW w:w="1705" w:type="dxa"/>
          </w:tcPr>
          <w:p w14:paraId="2B83E2C2" w14:textId="77777777" w:rsidR="008D4AF0" w:rsidRPr="008D4AF0" w:rsidRDefault="008D4AF0" w:rsidP="540C2AEE">
            <w:pPr>
              <w:jc w:val="center"/>
              <w:rPr>
                <w:rFonts w:ascii="Arial" w:hAnsi="Arial" w:cs="Arial"/>
                <w:sz w:val="18"/>
                <w:szCs w:val="18"/>
                <w:lang w:val="en-GB"/>
              </w:rPr>
            </w:pPr>
          </w:p>
        </w:tc>
        <w:tc>
          <w:tcPr>
            <w:tcW w:w="1705" w:type="dxa"/>
          </w:tcPr>
          <w:p w14:paraId="372A6C44" w14:textId="55AAD257" w:rsidR="7AE52311" w:rsidRDefault="7AE52311" w:rsidP="540C2AEE">
            <w:pPr>
              <w:jc w:val="center"/>
              <w:rPr>
                <w:rFonts w:ascii="Arial" w:hAnsi="Arial" w:cs="Arial"/>
                <w:sz w:val="18"/>
                <w:szCs w:val="18"/>
                <w:lang w:val="en-GB"/>
              </w:rPr>
            </w:pPr>
          </w:p>
        </w:tc>
        <w:tc>
          <w:tcPr>
            <w:tcW w:w="1705" w:type="dxa"/>
          </w:tcPr>
          <w:p w14:paraId="7D9EE558" w14:textId="77777777" w:rsidR="008D4AF0" w:rsidRPr="008D4AF0" w:rsidRDefault="008D4AF0" w:rsidP="540C2AEE">
            <w:pPr>
              <w:jc w:val="center"/>
              <w:rPr>
                <w:rFonts w:ascii="Arial" w:hAnsi="Arial" w:cs="Arial"/>
                <w:sz w:val="18"/>
                <w:szCs w:val="18"/>
                <w:lang w:val="en-GB"/>
              </w:rPr>
            </w:pPr>
          </w:p>
        </w:tc>
        <w:tc>
          <w:tcPr>
            <w:tcW w:w="1705" w:type="dxa"/>
          </w:tcPr>
          <w:p w14:paraId="53D15C00" w14:textId="77777777" w:rsidR="008D4AF0" w:rsidRPr="008D4AF0" w:rsidRDefault="008D4AF0" w:rsidP="540C2AEE">
            <w:pPr>
              <w:jc w:val="center"/>
              <w:rPr>
                <w:rFonts w:ascii="Arial" w:hAnsi="Arial" w:cs="Arial"/>
                <w:sz w:val="18"/>
                <w:szCs w:val="18"/>
                <w:lang w:val="en-GB"/>
              </w:rPr>
            </w:pPr>
          </w:p>
        </w:tc>
        <w:tc>
          <w:tcPr>
            <w:tcW w:w="3129" w:type="dxa"/>
          </w:tcPr>
          <w:p w14:paraId="21C34F95" w14:textId="77777777" w:rsidR="008D4AF0" w:rsidRPr="008D4AF0" w:rsidRDefault="008D4AF0" w:rsidP="540C2AEE">
            <w:pPr>
              <w:jc w:val="center"/>
              <w:rPr>
                <w:rFonts w:ascii="Arial" w:hAnsi="Arial" w:cs="Arial"/>
                <w:sz w:val="18"/>
                <w:szCs w:val="18"/>
                <w:lang w:val="en-GB"/>
              </w:rPr>
            </w:pPr>
          </w:p>
        </w:tc>
        <w:tc>
          <w:tcPr>
            <w:tcW w:w="3255" w:type="dxa"/>
          </w:tcPr>
          <w:p w14:paraId="5CD0C9F7" w14:textId="77777777" w:rsidR="008D4AF0" w:rsidRPr="008D4AF0" w:rsidRDefault="008D4AF0" w:rsidP="540C2AEE">
            <w:pPr>
              <w:jc w:val="center"/>
              <w:rPr>
                <w:rFonts w:ascii="Arial" w:hAnsi="Arial" w:cs="Arial"/>
                <w:sz w:val="18"/>
                <w:szCs w:val="18"/>
                <w:lang w:val="en-GB"/>
              </w:rPr>
            </w:pPr>
          </w:p>
        </w:tc>
      </w:tr>
      <w:tr w:rsidR="008D4AF0" w:rsidRPr="008D4AF0" w14:paraId="1209EC76" w14:textId="77777777" w:rsidTr="540C2AEE">
        <w:trPr>
          <w:trHeight w:val="300"/>
        </w:trPr>
        <w:tc>
          <w:tcPr>
            <w:tcW w:w="747" w:type="dxa"/>
            <w:vAlign w:val="center"/>
          </w:tcPr>
          <w:p w14:paraId="5E834B28" w14:textId="326A98B8" w:rsidR="008D4AF0" w:rsidRPr="0030288D" w:rsidRDefault="0030288D" w:rsidP="0030288D">
            <w:pPr>
              <w:ind w:left="-90"/>
              <w:jc w:val="center"/>
              <w:rPr>
                <w:rFonts w:ascii="Arial" w:hAnsi="Arial" w:cs="Arial"/>
                <w:sz w:val="18"/>
                <w:szCs w:val="18"/>
                <w:lang w:val="en-GB"/>
              </w:rPr>
            </w:pPr>
            <w:r>
              <w:rPr>
                <w:rFonts w:ascii="Arial" w:hAnsi="Arial" w:cs="Arial"/>
                <w:sz w:val="18"/>
                <w:szCs w:val="18"/>
                <w:lang w:val="en-GB"/>
              </w:rPr>
              <w:t>4.</w:t>
            </w:r>
          </w:p>
        </w:tc>
        <w:tc>
          <w:tcPr>
            <w:tcW w:w="1705" w:type="dxa"/>
          </w:tcPr>
          <w:p w14:paraId="6DE73231" w14:textId="77777777" w:rsidR="008D4AF0" w:rsidRPr="008D4AF0" w:rsidRDefault="008D4AF0" w:rsidP="540C2AEE">
            <w:pPr>
              <w:jc w:val="center"/>
              <w:rPr>
                <w:rFonts w:ascii="Arial" w:hAnsi="Arial" w:cs="Arial"/>
                <w:sz w:val="18"/>
                <w:szCs w:val="18"/>
                <w:lang w:val="en-GB"/>
              </w:rPr>
            </w:pPr>
          </w:p>
        </w:tc>
        <w:tc>
          <w:tcPr>
            <w:tcW w:w="1705" w:type="dxa"/>
          </w:tcPr>
          <w:p w14:paraId="00B2838D" w14:textId="241DF81D" w:rsidR="7AE52311" w:rsidRDefault="7AE52311" w:rsidP="540C2AEE">
            <w:pPr>
              <w:jc w:val="center"/>
              <w:rPr>
                <w:rFonts w:ascii="Arial" w:hAnsi="Arial" w:cs="Arial"/>
                <w:sz w:val="18"/>
                <w:szCs w:val="18"/>
                <w:lang w:val="en-GB"/>
              </w:rPr>
            </w:pPr>
          </w:p>
        </w:tc>
        <w:tc>
          <w:tcPr>
            <w:tcW w:w="1705" w:type="dxa"/>
          </w:tcPr>
          <w:p w14:paraId="597D7AE2" w14:textId="77777777" w:rsidR="008D4AF0" w:rsidRPr="008D4AF0" w:rsidRDefault="008D4AF0" w:rsidP="540C2AEE">
            <w:pPr>
              <w:jc w:val="center"/>
              <w:rPr>
                <w:rFonts w:ascii="Arial" w:hAnsi="Arial" w:cs="Arial"/>
                <w:sz w:val="18"/>
                <w:szCs w:val="18"/>
                <w:lang w:val="en-GB"/>
              </w:rPr>
            </w:pPr>
          </w:p>
        </w:tc>
        <w:tc>
          <w:tcPr>
            <w:tcW w:w="1705" w:type="dxa"/>
          </w:tcPr>
          <w:p w14:paraId="3DE01E52" w14:textId="77777777" w:rsidR="008D4AF0" w:rsidRPr="008D4AF0" w:rsidRDefault="008D4AF0" w:rsidP="540C2AEE">
            <w:pPr>
              <w:jc w:val="center"/>
              <w:rPr>
                <w:rFonts w:ascii="Arial" w:hAnsi="Arial" w:cs="Arial"/>
                <w:sz w:val="18"/>
                <w:szCs w:val="18"/>
                <w:lang w:val="en-GB"/>
              </w:rPr>
            </w:pPr>
          </w:p>
        </w:tc>
        <w:tc>
          <w:tcPr>
            <w:tcW w:w="3129" w:type="dxa"/>
          </w:tcPr>
          <w:p w14:paraId="59F8110B" w14:textId="77777777" w:rsidR="008D4AF0" w:rsidRPr="008D4AF0" w:rsidRDefault="008D4AF0" w:rsidP="540C2AEE">
            <w:pPr>
              <w:jc w:val="center"/>
              <w:rPr>
                <w:rFonts w:ascii="Arial" w:hAnsi="Arial" w:cs="Arial"/>
                <w:sz w:val="18"/>
                <w:szCs w:val="18"/>
                <w:lang w:val="en-GB"/>
              </w:rPr>
            </w:pPr>
          </w:p>
        </w:tc>
        <w:tc>
          <w:tcPr>
            <w:tcW w:w="3255" w:type="dxa"/>
          </w:tcPr>
          <w:p w14:paraId="1CB2CA5C" w14:textId="77777777" w:rsidR="008D4AF0" w:rsidRPr="008D4AF0" w:rsidRDefault="008D4AF0" w:rsidP="540C2AEE">
            <w:pPr>
              <w:jc w:val="center"/>
              <w:rPr>
                <w:rFonts w:ascii="Arial" w:hAnsi="Arial" w:cs="Arial"/>
                <w:sz w:val="18"/>
                <w:szCs w:val="18"/>
                <w:lang w:val="en-GB"/>
              </w:rPr>
            </w:pPr>
          </w:p>
        </w:tc>
      </w:tr>
      <w:tr w:rsidR="008D4AF0" w:rsidRPr="008D4AF0" w14:paraId="3B9DB35B" w14:textId="77777777" w:rsidTr="540C2AEE">
        <w:trPr>
          <w:trHeight w:val="300"/>
        </w:trPr>
        <w:tc>
          <w:tcPr>
            <w:tcW w:w="747" w:type="dxa"/>
            <w:vAlign w:val="center"/>
          </w:tcPr>
          <w:p w14:paraId="21C137D2" w14:textId="29EFB1ED" w:rsidR="008D4AF0" w:rsidRPr="0030288D" w:rsidRDefault="0030288D" w:rsidP="0030288D">
            <w:pPr>
              <w:ind w:left="-90"/>
              <w:jc w:val="center"/>
              <w:rPr>
                <w:rFonts w:ascii="Arial" w:hAnsi="Arial" w:cs="Arial"/>
                <w:sz w:val="18"/>
                <w:szCs w:val="18"/>
                <w:lang w:val="en-GB"/>
              </w:rPr>
            </w:pPr>
            <w:r>
              <w:rPr>
                <w:rFonts w:ascii="Arial" w:hAnsi="Arial" w:cs="Arial"/>
                <w:sz w:val="18"/>
                <w:szCs w:val="18"/>
                <w:lang w:val="en-GB"/>
              </w:rPr>
              <w:t>5.</w:t>
            </w:r>
          </w:p>
        </w:tc>
        <w:tc>
          <w:tcPr>
            <w:tcW w:w="1705" w:type="dxa"/>
          </w:tcPr>
          <w:p w14:paraId="0C873BAC" w14:textId="77777777" w:rsidR="008D4AF0" w:rsidRPr="008D4AF0" w:rsidRDefault="008D4AF0" w:rsidP="540C2AEE">
            <w:pPr>
              <w:jc w:val="center"/>
              <w:rPr>
                <w:rFonts w:ascii="Arial" w:hAnsi="Arial" w:cs="Arial"/>
                <w:sz w:val="18"/>
                <w:szCs w:val="18"/>
                <w:lang w:val="en-GB"/>
              </w:rPr>
            </w:pPr>
          </w:p>
        </w:tc>
        <w:tc>
          <w:tcPr>
            <w:tcW w:w="1705" w:type="dxa"/>
          </w:tcPr>
          <w:p w14:paraId="3014377B" w14:textId="79D54B59" w:rsidR="7AE52311" w:rsidRDefault="7AE52311" w:rsidP="540C2AEE">
            <w:pPr>
              <w:jc w:val="center"/>
              <w:rPr>
                <w:rFonts w:ascii="Arial" w:hAnsi="Arial" w:cs="Arial"/>
                <w:sz w:val="18"/>
                <w:szCs w:val="18"/>
                <w:lang w:val="en-GB"/>
              </w:rPr>
            </w:pPr>
          </w:p>
        </w:tc>
        <w:tc>
          <w:tcPr>
            <w:tcW w:w="1705" w:type="dxa"/>
          </w:tcPr>
          <w:p w14:paraId="3B08FACB" w14:textId="77777777" w:rsidR="008D4AF0" w:rsidRPr="008D4AF0" w:rsidRDefault="008D4AF0" w:rsidP="540C2AEE">
            <w:pPr>
              <w:jc w:val="center"/>
              <w:rPr>
                <w:rFonts w:ascii="Arial" w:hAnsi="Arial" w:cs="Arial"/>
                <w:sz w:val="18"/>
                <w:szCs w:val="18"/>
                <w:lang w:val="en-GB"/>
              </w:rPr>
            </w:pPr>
          </w:p>
        </w:tc>
        <w:tc>
          <w:tcPr>
            <w:tcW w:w="1705" w:type="dxa"/>
          </w:tcPr>
          <w:p w14:paraId="628A1842" w14:textId="77777777" w:rsidR="008D4AF0" w:rsidRPr="008D4AF0" w:rsidRDefault="008D4AF0" w:rsidP="540C2AEE">
            <w:pPr>
              <w:jc w:val="center"/>
              <w:rPr>
                <w:rFonts w:ascii="Arial" w:hAnsi="Arial" w:cs="Arial"/>
                <w:sz w:val="18"/>
                <w:szCs w:val="18"/>
                <w:lang w:val="en-GB"/>
              </w:rPr>
            </w:pPr>
          </w:p>
        </w:tc>
        <w:tc>
          <w:tcPr>
            <w:tcW w:w="3129" w:type="dxa"/>
          </w:tcPr>
          <w:p w14:paraId="66D18600" w14:textId="77777777" w:rsidR="008D4AF0" w:rsidRPr="008D4AF0" w:rsidRDefault="008D4AF0" w:rsidP="540C2AEE">
            <w:pPr>
              <w:jc w:val="center"/>
              <w:rPr>
                <w:rFonts w:ascii="Arial" w:hAnsi="Arial" w:cs="Arial"/>
                <w:sz w:val="18"/>
                <w:szCs w:val="18"/>
                <w:lang w:val="en-GB"/>
              </w:rPr>
            </w:pPr>
          </w:p>
        </w:tc>
        <w:tc>
          <w:tcPr>
            <w:tcW w:w="3255" w:type="dxa"/>
          </w:tcPr>
          <w:p w14:paraId="0F0E88AB" w14:textId="77777777" w:rsidR="008D4AF0" w:rsidRPr="008D4AF0" w:rsidRDefault="008D4AF0" w:rsidP="540C2AEE">
            <w:pPr>
              <w:jc w:val="center"/>
              <w:rPr>
                <w:rFonts w:ascii="Arial" w:hAnsi="Arial" w:cs="Arial"/>
                <w:sz w:val="18"/>
                <w:szCs w:val="18"/>
                <w:lang w:val="en-GB"/>
              </w:rPr>
            </w:pPr>
          </w:p>
        </w:tc>
      </w:tr>
    </w:tbl>
    <w:p w14:paraId="4F39B035" w14:textId="77777777" w:rsidR="00492CB9" w:rsidRPr="00492CB9" w:rsidRDefault="00492CB9" w:rsidP="00492CB9">
      <w:pPr>
        <w:rPr>
          <w:rFonts w:ascii="Arial" w:hAnsi="Arial" w:cs="Arial"/>
          <w:sz w:val="18"/>
          <w:szCs w:val="18"/>
          <w:lang w:val="en-US"/>
        </w:rPr>
      </w:pPr>
    </w:p>
    <w:sectPr w:rsidR="00492CB9" w:rsidRPr="00492CB9" w:rsidSect="0076314C">
      <w:headerReference w:type="even" r:id="rId8"/>
      <w:headerReference w:type="default" r:id="rId9"/>
      <w:footerReference w:type="default" r:id="rId10"/>
      <w:pgSz w:w="16838" w:h="11906" w:orient="landscape"/>
      <w:pgMar w:top="1440" w:right="1440" w:bottom="1440" w:left="1440" w:header="708" w:footer="4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3B3FC2" w14:textId="77777777" w:rsidR="0076314C" w:rsidRDefault="0076314C" w:rsidP="00BF035D">
      <w:r>
        <w:separator/>
      </w:r>
    </w:p>
  </w:endnote>
  <w:endnote w:type="continuationSeparator" w:id="0">
    <w:p w14:paraId="48CA20E9" w14:textId="77777777" w:rsidR="0076314C" w:rsidRDefault="0076314C" w:rsidP="00BF035D">
      <w:r>
        <w:continuationSeparator/>
      </w:r>
    </w:p>
  </w:endnote>
  <w:endnote w:type="continuationNotice" w:id="1">
    <w:p w14:paraId="556B7D9F" w14:textId="77777777" w:rsidR="0076314C" w:rsidRDefault="007631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altName w:val="ARIAL HEBREW LIGHT"/>
    <w:panose1 w:val="020B0604020202020204"/>
    <w:charset w:val="00"/>
    <w:family w:val="swiss"/>
    <w:pitch w:val="variable"/>
    <w:sig w:usb0="E0002EFF" w:usb1="C000785B" w:usb2="00000009" w:usb3="00000000" w:csb0="000001FF" w:csb1="00000000"/>
  </w:font>
  <w:font w:name="Yu Mincho">
    <w:altName w:val="Ÿà–¾’©"/>
    <w:panose1 w:val="02020400000000000000"/>
    <w:charset w:val="80"/>
    <w:family w:val="roman"/>
    <w:notTrueType/>
    <w:pitch w:val="variable"/>
    <w:sig w:usb0="800002E7" w:usb1="2AC7FCFF" w:usb2="00000012" w:usb3="00000000" w:csb0="0002009F" w:csb1="00000000"/>
  </w:font>
  <w:font w:name="Garamond">
    <w:panose1 w:val="02020404030301010803"/>
    <w:charset w:val="00"/>
    <w:family w:val="roman"/>
    <w:pitch w:val="variable"/>
    <w:sig w:usb0="00000287" w:usb1="00000002" w:usb2="00000000" w:usb3="00000000" w:csb0="0000009F" w:csb1="00000000"/>
  </w:font>
  <w:font w:name="Yu Gothic Light">
    <w:altName w:val="ŸàƒSƒVƒbƒN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AB900" w14:textId="1F658885" w:rsidR="00BF035D" w:rsidRDefault="00492CB9">
    <w:pPr>
      <w:pStyle w:val="Footer"/>
    </w:pPr>
    <w:r>
      <w:rPr>
        <w:noProof/>
      </w:rPr>
      <w:drawing>
        <wp:anchor distT="0" distB="0" distL="114300" distR="114300" simplePos="0" relativeHeight="251657216" behindDoc="0" locked="0" layoutInCell="1" allowOverlap="1" wp14:anchorId="4E16F264" wp14:editId="458BBB1F">
          <wp:simplePos x="0" y="0"/>
          <wp:positionH relativeFrom="column">
            <wp:posOffset>7892415</wp:posOffset>
          </wp:positionH>
          <wp:positionV relativeFrom="paragraph">
            <wp:posOffset>-132715</wp:posOffset>
          </wp:positionV>
          <wp:extent cx="1301939" cy="280693"/>
          <wp:effectExtent l="0" t="0" r="6350" b="0"/>
          <wp:wrapNone/>
          <wp:docPr id="15" name="Picture 15" descr="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Blue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01939" cy="280693"/>
                  </a:xfrm>
                  <a:prstGeom prst="rect">
                    <a:avLst/>
                  </a:prstGeom>
                </pic:spPr>
              </pic:pic>
            </a:graphicData>
          </a:graphic>
          <wp14:sizeRelH relativeFrom="page">
            <wp14:pctWidth>0</wp14:pctWidth>
          </wp14:sizeRelH>
          <wp14:sizeRelV relativeFrom="page">
            <wp14:pctHeight>0</wp14:pctHeight>
          </wp14:sizeRelV>
        </wp:anchor>
      </w:drawing>
    </w:r>
  </w:p>
  <w:p w14:paraId="602CE2E8" w14:textId="155956D9" w:rsidR="00BF035D" w:rsidRDefault="00BF03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EB0E5" w14:textId="77777777" w:rsidR="0076314C" w:rsidRDefault="0076314C" w:rsidP="00BF035D">
      <w:r>
        <w:separator/>
      </w:r>
    </w:p>
  </w:footnote>
  <w:footnote w:type="continuationSeparator" w:id="0">
    <w:p w14:paraId="3A9E0C42" w14:textId="77777777" w:rsidR="0076314C" w:rsidRDefault="0076314C" w:rsidP="00BF035D">
      <w:r>
        <w:continuationSeparator/>
      </w:r>
    </w:p>
  </w:footnote>
  <w:footnote w:type="continuationNotice" w:id="1">
    <w:p w14:paraId="7881FA59" w14:textId="77777777" w:rsidR="0076314C" w:rsidRDefault="0076314C"/>
  </w:footnote>
  <w:footnote w:id="2">
    <w:p w14:paraId="314EA2C0" w14:textId="6FD22A72" w:rsidR="2764A7E9" w:rsidRDefault="2764A7E9" w:rsidP="2764A7E9">
      <w:pPr>
        <w:pStyle w:val="FootnoteText"/>
        <w:rPr>
          <w:rFonts w:ascii="Arial" w:hAnsi="Arial" w:cs="Arial"/>
          <w:sz w:val="16"/>
          <w:szCs w:val="16"/>
          <w:lang w:val="en-GB"/>
        </w:rPr>
      </w:pPr>
      <w:r w:rsidRPr="2764A7E9">
        <w:rPr>
          <w:rStyle w:val="FootnoteReference"/>
          <w:rFonts w:ascii="Arial" w:hAnsi="Arial" w:cs="Arial"/>
          <w:sz w:val="16"/>
          <w:szCs w:val="16"/>
          <w:lang w:val="en-GB"/>
        </w:rPr>
        <w:footnoteRef/>
      </w:r>
      <w:r w:rsidRPr="2764A7E9">
        <w:rPr>
          <w:rFonts w:ascii="Arial" w:hAnsi="Arial" w:cs="Arial"/>
          <w:sz w:val="16"/>
          <w:szCs w:val="16"/>
          <w:lang w:val="en-GB"/>
        </w:rPr>
        <w:t xml:space="preserve"> Please indicate the year(s) when the project mentioned in the column 2 was completed.</w:t>
      </w:r>
    </w:p>
  </w:footnote>
  <w:footnote w:id="3">
    <w:p w14:paraId="22B263C7" w14:textId="77777777" w:rsidR="008D4AF0" w:rsidRPr="008D4AF0" w:rsidRDefault="008D4AF0" w:rsidP="008D4AF0">
      <w:pPr>
        <w:pStyle w:val="FootnoteText"/>
        <w:rPr>
          <w:rFonts w:ascii="Arial" w:hAnsi="Arial" w:cs="Arial"/>
          <w:sz w:val="16"/>
          <w:szCs w:val="16"/>
          <w:lang w:val="en-GB"/>
        </w:rPr>
      </w:pPr>
      <w:r w:rsidRPr="008D4AF0">
        <w:rPr>
          <w:rStyle w:val="FootnoteReference"/>
          <w:rFonts w:ascii="Arial" w:hAnsi="Arial" w:cs="Arial"/>
          <w:sz w:val="16"/>
          <w:szCs w:val="16"/>
          <w:lang w:val="en-GB"/>
        </w:rPr>
        <w:footnoteRef/>
      </w:r>
      <w:r w:rsidRPr="008D4AF0">
        <w:rPr>
          <w:rFonts w:ascii="Arial" w:hAnsi="Arial" w:cs="Arial"/>
          <w:sz w:val="16"/>
          <w:szCs w:val="16"/>
          <w:lang w:val="en-GB"/>
        </w:rPr>
        <w:t xml:space="preserve">  Please indicate all parties of the project including name and the country.</w:t>
      </w:r>
    </w:p>
  </w:footnote>
  <w:footnote w:id="4">
    <w:p w14:paraId="1C04EF40" w14:textId="0873D2EB" w:rsidR="008D4AF0" w:rsidRPr="001C5C39" w:rsidRDefault="008D4AF0" w:rsidP="008D4AF0">
      <w:pPr>
        <w:pStyle w:val="FootnoteText"/>
        <w:jc w:val="both"/>
        <w:rPr>
          <w:rFonts w:ascii="Times New Roman" w:hAnsi="Times New Roman" w:cs="Times New Roman"/>
          <w:lang w:val="en-GB"/>
        </w:rPr>
      </w:pPr>
      <w:r w:rsidRPr="008D4AF0">
        <w:rPr>
          <w:rStyle w:val="FootnoteReference"/>
          <w:rFonts w:ascii="Arial" w:hAnsi="Arial" w:cs="Arial"/>
          <w:sz w:val="16"/>
          <w:szCs w:val="16"/>
        </w:rPr>
        <w:footnoteRef/>
      </w:r>
      <w:r w:rsidR="2764A7E9" w:rsidRPr="008D4AF0">
        <w:rPr>
          <w:rFonts w:ascii="Arial" w:hAnsi="Arial" w:cs="Arial"/>
          <w:sz w:val="16"/>
          <w:szCs w:val="16"/>
        </w:rPr>
        <w:t xml:space="preserve"> </w:t>
      </w:r>
      <w:r w:rsidR="2764A7E9" w:rsidRPr="008D4AF0">
        <w:rPr>
          <w:rFonts w:ascii="Arial" w:eastAsia="Calibri" w:hAnsi="Arial" w:cs="Arial"/>
          <w:color w:val="000000" w:themeColor="text1"/>
          <w:sz w:val="16"/>
          <w:szCs w:val="16"/>
        </w:rPr>
        <w:t xml:space="preserve">Provide a short description of the project, including the following information: subject of the project, main activities, transnational aspect(s) of the project, involvement of partners and role of the </w:t>
      </w:r>
      <w:r w:rsidR="2764A7E9">
        <w:rPr>
          <w:rFonts w:ascii="Arial" w:eastAsia="Calibri" w:hAnsi="Arial" w:cs="Arial"/>
          <w:color w:val="000000" w:themeColor="text1"/>
          <w:sz w:val="16"/>
          <w:szCs w:val="16"/>
        </w:rPr>
        <w:t>c</w:t>
      </w:r>
      <w:r w:rsidR="2764A7E9" w:rsidRPr="008D4AF0">
        <w:rPr>
          <w:rFonts w:ascii="Arial" w:eastAsia="Calibri" w:hAnsi="Arial" w:cs="Arial"/>
          <w:color w:val="000000" w:themeColor="text1"/>
          <w:sz w:val="16"/>
          <w:szCs w:val="16"/>
        </w:rPr>
        <w:t>oordinator.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D1105" w14:textId="2DD48DF5" w:rsidR="00BF035D" w:rsidRDefault="0076314C">
    <w:pPr>
      <w:pStyle w:val="Header"/>
    </w:pPr>
    <w:r>
      <w:rPr>
        <w:noProof/>
      </w:rPr>
      <w:pict w14:anchorId="0B7417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23717543" o:spid="_x0000_s1025" type="#_x0000_t75" alt="" style="position:absolute;margin-left:0;margin-top:0;width:451.25pt;height:691.85pt;z-index:-251658240;mso-wrap-edited:f;mso-width-percent:0;mso-height-percent:0;mso-position-horizontal:center;mso-position-horizontal-relative:margin;mso-position-vertical:center;mso-position-vertical-relative:margin;mso-width-percent:0;mso-height-percent:0" o:allowincell="f">
          <v:imagedata r:id="rId1" o:title="background"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0A321" w14:textId="29051A44" w:rsidR="00BF035D" w:rsidRDefault="00BF035D" w:rsidP="00492CB9">
    <w:pPr>
      <w:pStyle w:val="Header"/>
    </w:pPr>
    <w:r>
      <w:rPr>
        <w:noProof/>
      </w:rPr>
      <w:drawing>
        <wp:inline distT="0" distB="0" distL="0" distR="0" wp14:anchorId="43CD6E9B" wp14:editId="7BCD48E4">
          <wp:extent cx="1048780" cy="461727"/>
          <wp:effectExtent l="0" t="0" r="571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
                    <a:extLst>
                      <a:ext uri="{28A0092B-C50C-407E-A947-70E740481C1C}">
                        <a14:useLocalDpi xmlns:a14="http://schemas.microsoft.com/office/drawing/2010/main" val="0"/>
                      </a:ext>
                    </a:extLst>
                  </a:blip>
                  <a:stretch>
                    <a:fillRect/>
                  </a:stretch>
                </pic:blipFill>
                <pic:spPr>
                  <a:xfrm>
                    <a:off x="0" y="0"/>
                    <a:ext cx="1083373" cy="476957"/>
                  </a:xfrm>
                  <a:prstGeom prst="rect">
                    <a:avLst/>
                  </a:prstGeom>
                </pic:spPr>
              </pic:pic>
            </a:graphicData>
          </a:graphic>
        </wp:inline>
      </w:drawing>
    </w:r>
  </w:p>
  <w:p w14:paraId="317B08BD" w14:textId="77777777" w:rsidR="008F3A72" w:rsidRDefault="008F3A72" w:rsidP="00BF035D">
    <w:pPr>
      <w:pStyle w:val="Header"/>
      <w:ind w:left="-426"/>
    </w:pPr>
  </w:p>
  <w:p w14:paraId="3955643F" w14:textId="77777777" w:rsidR="008F3A72" w:rsidRDefault="008F3A72" w:rsidP="00BF035D">
    <w:pPr>
      <w:pStyle w:val="Header"/>
      <w:ind w:left="-42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D2517"/>
    <w:multiLevelType w:val="hybridMultilevel"/>
    <w:tmpl w:val="97C04E40"/>
    <w:lvl w:ilvl="0" w:tplc="582E3280">
      <w:start w:val="1"/>
      <w:numFmt w:val="decimal"/>
      <w:lvlText w:val="%1."/>
      <w:lvlJc w:val="left"/>
      <w:pPr>
        <w:ind w:left="502" w:hanging="360"/>
      </w:pPr>
      <w:rPr>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224D50"/>
    <w:multiLevelType w:val="hybridMultilevel"/>
    <w:tmpl w:val="5D3E7632"/>
    <w:lvl w:ilvl="0" w:tplc="08090001">
      <w:start w:val="1"/>
      <w:numFmt w:val="bullet"/>
      <w:lvlText w:val=""/>
      <w:lvlJc w:val="left"/>
      <w:pPr>
        <w:ind w:left="294" w:hanging="360"/>
      </w:pPr>
      <w:rPr>
        <w:rFonts w:ascii="Symbol" w:hAnsi="Symbol" w:hint="default"/>
      </w:rPr>
    </w:lvl>
    <w:lvl w:ilvl="1" w:tplc="08090003" w:tentative="1">
      <w:start w:val="1"/>
      <w:numFmt w:val="bullet"/>
      <w:lvlText w:val="o"/>
      <w:lvlJc w:val="left"/>
      <w:pPr>
        <w:ind w:left="1014" w:hanging="360"/>
      </w:pPr>
      <w:rPr>
        <w:rFonts w:ascii="Courier New" w:hAnsi="Courier New" w:cs="Courier New" w:hint="default"/>
      </w:rPr>
    </w:lvl>
    <w:lvl w:ilvl="2" w:tplc="08090005" w:tentative="1">
      <w:start w:val="1"/>
      <w:numFmt w:val="bullet"/>
      <w:lvlText w:val=""/>
      <w:lvlJc w:val="left"/>
      <w:pPr>
        <w:ind w:left="1734" w:hanging="360"/>
      </w:pPr>
      <w:rPr>
        <w:rFonts w:ascii="Wingdings" w:hAnsi="Wingdings" w:hint="default"/>
      </w:rPr>
    </w:lvl>
    <w:lvl w:ilvl="3" w:tplc="08090001" w:tentative="1">
      <w:start w:val="1"/>
      <w:numFmt w:val="bullet"/>
      <w:lvlText w:val=""/>
      <w:lvlJc w:val="left"/>
      <w:pPr>
        <w:ind w:left="2454" w:hanging="360"/>
      </w:pPr>
      <w:rPr>
        <w:rFonts w:ascii="Symbol" w:hAnsi="Symbol" w:hint="default"/>
      </w:rPr>
    </w:lvl>
    <w:lvl w:ilvl="4" w:tplc="08090003" w:tentative="1">
      <w:start w:val="1"/>
      <w:numFmt w:val="bullet"/>
      <w:lvlText w:val="o"/>
      <w:lvlJc w:val="left"/>
      <w:pPr>
        <w:ind w:left="3174" w:hanging="360"/>
      </w:pPr>
      <w:rPr>
        <w:rFonts w:ascii="Courier New" w:hAnsi="Courier New" w:cs="Courier New" w:hint="default"/>
      </w:rPr>
    </w:lvl>
    <w:lvl w:ilvl="5" w:tplc="08090005" w:tentative="1">
      <w:start w:val="1"/>
      <w:numFmt w:val="bullet"/>
      <w:lvlText w:val=""/>
      <w:lvlJc w:val="left"/>
      <w:pPr>
        <w:ind w:left="3894" w:hanging="360"/>
      </w:pPr>
      <w:rPr>
        <w:rFonts w:ascii="Wingdings" w:hAnsi="Wingdings" w:hint="default"/>
      </w:rPr>
    </w:lvl>
    <w:lvl w:ilvl="6" w:tplc="08090001" w:tentative="1">
      <w:start w:val="1"/>
      <w:numFmt w:val="bullet"/>
      <w:lvlText w:val=""/>
      <w:lvlJc w:val="left"/>
      <w:pPr>
        <w:ind w:left="4614" w:hanging="360"/>
      </w:pPr>
      <w:rPr>
        <w:rFonts w:ascii="Symbol" w:hAnsi="Symbol" w:hint="default"/>
      </w:rPr>
    </w:lvl>
    <w:lvl w:ilvl="7" w:tplc="08090003" w:tentative="1">
      <w:start w:val="1"/>
      <w:numFmt w:val="bullet"/>
      <w:lvlText w:val="o"/>
      <w:lvlJc w:val="left"/>
      <w:pPr>
        <w:ind w:left="5334" w:hanging="360"/>
      </w:pPr>
      <w:rPr>
        <w:rFonts w:ascii="Courier New" w:hAnsi="Courier New" w:cs="Courier New" w:hint="default"/>
      </w:rPr>
    </w:lvl>
    <w:lvl w:ilvl="8" w:tplc="08090005" w:tentative="1">
      <w:start w:val="1"/>
      <w:numFmt w:val="bullet"/>
      <w:lvlText w:val=""/>
      <w:lvlJc w:val="left"/>
      <w:pPr>
        <w:ind w:left="6054" w:hanging="360"/>
      </w:pPr>
      <w:rPr>
        <w:rFonts w:ascii="Wingdings" w:hAnsi="Wingdings" w:hint="default"/>
      </w:rPr>
    </w:lvl>
  </w:abstractNum>
  <w:abstractNum w:abstractNumId="2" w15:restartNumberingAfterBreak="0">
    <w:nsid w:val="1C947F90"/>
    <w:multiLevelType w:val="hybridMultilevel"/>
    <w:tmpl w:val="2C7C136C"/>
    <w:lvl w:ilvl="0" w:tplc="C4A8F802">
      <w:numFmt w:val="bullet"/>
      <w:lvlText w:val="-"/>
      <w:lvlJc w:val="left"/>
      <w:pPr>
        <w:ind w:left="720" w:hanging="360"/>
      </w:pPr>
      <w:rPr>
        <w:rFonts w:ascii="Times New Roman" w:eastAsia="Times New Roman" w:hAnsi="Times New Roman" w:cs="Times New Roman" w:hint="default"/>
        <w:b/>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59BA06BD"/>
    <w:multiLevelType w:val="hybridMultilevel"/>
    <w:tmpl w:val="83BAD87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656813BF"/>
    <w:multiLevelType w:val="hybridMultilevel"/>
    <w:tmpl w:val="DDCEA8AE"/>
    <w:lvl w:ilvl="0" w:tplc="AE2C4E78">
      <w:start w:val="3"/>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C4C7387"/>
    <w:multiLevelType w:val="hybridMultilevel"/>
    <w:tmpl w:val="C25A970A"/>
    <w:lvl w:ilvl="0" w:tplc="AE2C4E78">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E046729"/>
    <w:multiLevelType w:val="hybridMultilevel"/>
    <w:tmpl w:val="D4F09046"/>
    <w:lvl w:ilvl="0" w:tplc="AE2C4E78">
      <w:start w:val="3"/>
      <w:numFmt w:val="bullet"/>
      <w:lvlText w:val="-"/>
      <w:lvlJc w:val="left"/>
      <w:pPr>
        <w:ind w:left="294" w:hanging="360"/>
      </w:pPr>
      <w:rPr>
        <w:rFonts w:ascii="Calibri" w:eastAsiaTheme="minorHAnsi" w:hAnsi="Calibri" w:cs="Calibri" w:hint="default"/>
      </w:rPr>
    </w:lvl>
    <w:lvl w:ilvl="1" w:tplc="FFFFFFFF" w:tentative="1">
      <w:start w:val="1"/>
      <w:numFmt w:val="bullet"/>
      <w:lvlText w:val="o"/>
      <w:lvlJc w:val="left"/>
      <w:pPr>
        <w:ind w:left="1014" w:hanging="360"/>
      </w:pPr>
      <w:rPr>
        <w:rFonts w:ascii="Courier New" w:hAnsi="Courier New" w:cs="Courier New" w:hint="default"/>
      </w:rPr>
    </w:lvl>
    <w:lvl w:ilvl="2" w:tplc="FFFFFFFF" w:tentative="1">
      <w:start w:val="1"/>
      <w:numFmt w:val="bullet"/>
      <w:lvlText w:val=""/>
      <w:lvlJc w:val="left"/>
      <w:pPr>
        <w:ind w:left="1734" w:hanging="360"/>
      </w:pPr>
      <w:rPr>
        <w:rFonts w:ascii="Wingdings" w:hAnsi="Wingdings" w:hint="default"/>
      </w:rPr>
    </w:lvl>
    <w:lvl w:ilvl="3" w:tplc="FFFFFFFF" w:tentative="1">
      <w:start w:val="1"/>
      <w:numFmt w:val="bullet"/>
      <w:lvlText w:val=""/>
      <w:lvlJc w:val="left"/>
      <w:pPr>
        <w:ind w:left="2454" w:hanging="360"/>
      </w:pPr>
      <w:rPr>
        <w:rFonts w:ascii="Symbol" w:hAnsi="Symbol" w:hint="default"/>
      </w:rPr>
    </w:lvl>
    <w:lvl w:ilvl="4" w:tplc="FFFFFFFF" w:tentative="1">
      <w:start w:val="1"/>
      <w:numFmt w:val="bullet"/>
      <w:lvlText w:val="o"/>
      <w:lvlJc w:val="left"/>
      <w:pPr>
        <w:ind w:left="3174" w:hanging="360"/>
      </w:pPr>
      <w:rPr>
        <w:rFonts w:ascii="Courier New" w:hAnsi="Courier New" w:cs="Courier New" w:hint="default"/>
      </w:rPr>
    </w:lvl>
    <w:lvl w:ilvl="5" w:tplc="FFFFFFFF" w:tentative="1">
      <w:start w:val="1"/>
      <w:numFmt w:val="bullet"/>
      <w:lvlText w:val=""/>
      <w:lvlJc w:val="left"/>
      <w:pPr>
        <w:ind w:left="3894" w:hanging="360"/>
      </w:pPr>
      <w:rPr>
        <w:rFonts w:ascii="Wingdings" w:hAnsi="Wingdings" w:hint="default"/>
      </w:rPr>
    </w:lvl>
    <w:lvl w:ilvl="6" w:tplc="FFFFFFFF" w:tentative="1">
      <w:start w:val="1"/>
      <w:numFmt w:val="bullet"/>
      <w:lvlText w:val=""/>
      <w:lvlJc w:val="left"/>
      <w:pPr>
        <w:ind w:left="4614" w:hanging="360"/>
      </w:pPr>
      <w:rPr>
        <w:rFonts w:ascii="Symbol" w:hAnsi="Symbol" w:hint="default"/>
      </w:rPr>
    </w:lvl>
    <w:lvl w:ilvl="7" w:tplc="FFFFFFFF" w:tentative="1">
      <w:start w:val="1"/>
      <w:numFmt w:val="bullet"/>
      <w:lvlText w:val="o"/>
      <w:lvlJc w:val="left"/>
      <w:pPr>
        <w:ind w:left="5334" w:hanging="360"/>
      </w:pPr>
      <w:rPr>
        <w:rFonts w:ascii="Courier New" w:hAnsi="Courier New" w:cs="Courier New" w:hint="default"/>
      </w:rPr>
    </w:lvl>
    <w:lvl w:ilvl="8" w:tplc="FFFFFFFF" w:tentative="1">
      <w:start w:val="1"/>
      <w:numFmt w:val="bullet"/>
      <w:lvlText w:val=""/>
      <w:lvlJc w:val="left"/>
      <w:pPr>
        <w:ind w:left="6054" w:hanging="360"/>
      </w:pPr>
      <w:rPr>
        <w:rFonts w:ascii="Wingdings" w:hAnsi="Wingdings" w:hint="default"/>
      </w:rPr>
    </w:lvl>
  </w:abstractNum>
  <w:num w:numId="1" w16cid:durableId="1932010122">
    <w:abstractNumId w:val="2"/>
  </w:num>
  <w:num w:numId="2" w16cid:durableId="1390806099">
    <w:abstractNumId w:val="4"/>
  </w:num>
  <w:num w:numId="3" w16cid:durableId="967049439">
    <w:abstractNumId w:val="1"/>
  </w:num>
  <w:num w:numId="4" w16cid:durableId="1737046332">
    <w:abstractNumId w:val="6"/>
  </w:num>
  <w:num w:numId="5" w16cid:durableId="305937250">
    <w:abstractNumId w:val="5"/>
  </w:num>
  <w:num w:numId="6" w16cid:durableId="1688754533">
    <w:abstractNumId w:val="3"/>
  </w:num>
  <w:num w:numId="7" w16cid:durableId="7397120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grammar="clean"/>
  <w:defaultTabStop w:val="720"/>
  <w:hyphenationZone w:val="396"/>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35D"/>
    <w:rsid w:val="000537D4"/>
    <w:rsid w:val="001627F9"/>
    <w:rsid w:val="00292949"/>
    <w:rsid w:val="002B3664"/>
    <w:rsid w:val="002C2959"/>
    <w:rsid w:val="0030288D"/>
    <w:rsid w:val="00331F63"/>
    <w:rsid w:val="003A193C"/>
    <w:rsid w:val="003F25BF"/>
    <w:rsid w:val="003F737A"/>
    <w:rsid w:val="00492CB9"/>
    <w:rsid w:val="004A06D5"/>
    <w:rsid w:val="004B4AB6"/>
    <w:rsid w:val="004C6B38"/>
    <w:rsid w:val="004D284B"/>
    <w:rsid w:val="004F2296"/>
    <w:rsid w:val="0058428B"/>
    <w:rsid w:val="005B53E4"/>
    <w:rsid w:val="005F03AE"/>
    <w:rsid w:val="006409A1"/>
    <w:rsid w:val="006845B3"/>
    <w:rsid w:val="006A4996"/>
    <w:rsid w:val="006B662C"/>
    <w:rsid w:val="0072040D"/>
    <w:rsid w:val="00757E70"/>
    <w:rsid w:val="0076314C"/>
    <w:rsid w:val="007E51DC"/>
    <w:rsid w:val="00840954"/>
    <w:rsid w:val="00896D90"/>
    <w:rsid w:val="008A21F0"/>
    <w:rsid w:val="008D2205"/>
    <w:rsid w:val="008D4AF0"/>
    <w:rsid w:val="008F3A72"/>
    <w:rsid w:val="0090677B"/>
    <w:rsid w:val="00A11ADD"/>
    <w:rsid w:val="00A23F03"/>
    <w:rsid w:val="00A50DA4"/>
    <w:rsid w:val="00AC08AA"/>
    <w:rsid w:val="00B65A12"/>
    <w:rsid w:val="00B83B1F"/>
    <w:rsid w:val="00BE0840"/>
    <w:rsid w:val="00BF035D"/>
    <w:rsid w:val="00C17D8F"/>
    <w:rsid w:val="00C763DD"/>
    <w:rsid w:val="00CF7CAD"/>
    <w:rsid w:val="00D80DB5"/>
    <w:rsid w:val="00D93C8A"/>
    <w:rsid w:val="00E15F57"/>
    <w:rsid w:val="00E431C8"/>
    <w:rsid w:val="00E72F00"/>
    <w:rsid w:val="00E8062B"/>
    <w:rsid w:val="00ED6229"/>
    <w:rsid w:val="00EE4D8A"/>
    <w:rsid w:val="00F25C75"/>
    <w:rsid w:val="00F46665"/>
    <w:rsid w:val="00F501C5"/>
    <w:rsid w:val="00F60E16"/>
    <w:rsid w:val="00FE64AB"/>
    <w:rsid w:val="01C661E6"/>
    <w:rsid w:val="038637E1"/>
    <w:rsid w:val="06F77658"/>
    <w:rsid w:val="14290B01"/>
    <w:rsid w:val="1A0A2D1D"/>
    <w:rsid w:val="2542AA09"/>
    <w:rsid w:val="2764A7E9"/>
    <w:rsid w:val="4684F58C"/>
    <w:rsid w:val="4728C4D0"/>
    <w:rsid w:val="47C0A140"/>
    <w:rsid w:val="4C7A08E0"/>
    <w:rsid w:val="502F711B"/>
    <w:rsid w:val="51CB417C"/>
    <w:rsid w:val="52A49D23"/>
    <w:rsid w:val="540C2AEE"/>
    <w:rsid w:val="584735E3"/>
    <w:rsid w:val="60CC4B96"/>
    <w:rsid w:val="673282F3"/>
    <w:rsid w:val="678F70FF"/>
    <w:rsid w:val="6C62E222"/>
    <w:rsid w:val="722F5BDF"/>
    <w:rsid w:val="7AE52311"/>
    <w:rsid w:val="7BD0F87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852A37"/>
  <w15:chartTrackingRefBased/>
  <w15:docId w15:val="{84AA8C8D-B616-4FCE-A48E-CC926038C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035D"/>
    <w:pPr>
      <w:tabs>
        <w:tab w:val="center" w:pos="4513"/>
        <w:tab w:val="right" w:pos="9026"/>
      </w:tabs>
    </w:pPr>
  </w:style>
  <w:style w:type="character" w:customStyle="1" w:styleId="HeaderChar">
    <w:name w:val="Header Char"/>
    <w:basedOn w:val="DefaultParagraphFont"/>
    <w:link w:val="Header"/>
    <w:uiPriority w:val="99"/>
    <w:rsid w:val="00BF035D"/>
  </w:style>
  <w:style w:type="paragraph" w:styleId="Footer">
    <w:name w:val="footer"/>
    <w:basedOn w:val="Normal"/>
    <w:link w:val="FooterChar"/>
    <w:uiPriority w:val="99"/>
    <w:unhideWhenUsed/>
    <w:rsid w:val="00BF035D"/>
    <w:pPr>
      <w:tabs>
        <w:tab w:val="center" w:pos="4513"/>
        <w:tab w:val="right" w:pos="9026"/>
      </w:tabs>
    </w:pPr>
  </w:style>
  <w:style w:type="character" w:customStyle="1" w:styleId="FooterChar">
    <w:name w:val="Footer Char"/>
    <w:basedOn w:val="DefaultParagraphFont"/>
    <w:link w:val="Footer"/>
    <w:uiPriority w:val="99"/>
    <w:rsid w:val="00BF035D"/>
  </w:style>
  <w:style w:type="table" w:styleId="TableGrid">
    <w:name w:val="Table Grid"/>
    <w:basedOn w:val="TableNormal"/>
    <w:uiPriority w:val="39"/>
    <w:rsid w:val="00BF03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492CB9"/>
  </w:style>
  <w:style w:type="character" w:customStyle="1" w:styleId="eop">
    <w:name w:val="eop"/>
    <w:basedOn w:val="DefaultParagraphFont"/>
    <w:rsid w:val="00492CB9"/>
  </w:style>
  <w:style w:type="paragraph" w:styleId="ListParagraph">
    <w:name w:val="List Paragraph"/>
    <w:basedOn w:val="Normal"/>
    <w:uiPriority w:val="34"/>
    <w:qFormat/>
    <w:rsid w:val="00492CB9"/>
    <w:pPr>
      <w:spacing w:after="160" w:line="254" w:lineRule="auto"/>
      <w:ind w:left="720"/>
      <w:contextualSpacing/>
    </w:pPr>
    <w:rPr>
      <w:sz w:val="22"/>
      <w:szCs w:val="22"/>
      <w:lang w:val="en-IE"/>
      <w14:ligatures w14:val="standardContextual"/>
    </w:rPr>
  </w:style>
  <w:style w:type="paragraph" w:customStyle="1" w:styleId="paragraph">
    <w:name w:val="paragraph"/>
    <w:basedOn w:val="Normal"/>
    <w:rsid w:val="00492CB9"/>
    <w:pPr>
      <w:spacing w:before="100" w:beforeAutospacing="1" w:after="100" w:afterAutospacing="1"/>
    </w:pPr>
    <w:rPr>
      <w:rFonts w:ascii="Times New Roman" w:eastAsia="Times New Roman" w:hAnsi="Times New Roman" w:cs="Times New Roman"/>
      <w:lang w:val="lt-LT" w:eastAsia="lt-LT"/>
      <w14:ligatures w14:val="standardContextual"/>
    </w:rPr>
  </w:style>
  <w:style w:type="paragraph" w:customStyle="1" w:styleId="Default">
    <w:name w:val="Default"/>
    <w:rsid w:val="00492CB9"/>
    <w:pPr>
      <w:autoSpaceDE w:val="0"/>
      <w:autoSpaceDN w:val="0"/>
      <w:adjustRightInd w:val="0"/>
    </w:pPr>
    <w:rPr>
      <w:rFonts w:ascii="Garamond" w:hAnsi="Garamond" w:cs="Garamond"/>
      <w:color w:val="000000"/>
      <w:lang w:val="lt-LT"/>
      <w14:ligatures w14:val="standardContextual"/>
    </w:rPr>
  </w:style>
  <w:style w:type="paragraph" w:styleId="NoSpacing">
    <w:name w:val="No Spacing"/>
    <w:uiPriority w:val="1"/>
    <w:qFormat/>
    <w:rsid w:val="00492CB9"/>
    <w:rPr>
      <w:kern w:val="2"/>
      <w:sz w:val="22"/>
      <w:szCs w:val="22"/>
      <w:lang w:val="lt-LT"/>
      <w14:ligatures w14:val="standardContextual"/>
    </w:rPr>
  </w:style>
  <w:style w:type="table" w:customStyle="1" w:styleId="TableGrid1">
    <w:name w:val="Table Grid1"/>
    <w:basedOn w:val="TableNormal"/>
    <w:next w:val="TableGrid"/>
    <w:uiPriority w:val="39"/>
    <w:rsid w:val="008D4AF0"/>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D4AF0"/>
    <w:rPr>
      <w:rFonts w:eastAsiaTheme="minorHAnsi"/>
      <w:sz w:val="20"/>
      <w:szCs w:val="20"/>
      <w:lang w:val="lt-LT"/>
    </w:rPr>
  </w:style>
  <w:style w:type="character" w:customStyle="1" w:styleId="FootnoteTextChar">
    <w:name w:val="Footnote Text Char"/>
    <w:basedOn w:val="DefaultParagraphFont"/>
    <w:link w:val="FootnoteText"/>
    <w:uiPriority w:val="99"/>
    <w:semiHidden/>
    <w:rsid w:val="008D4AF0"/>
    <w:rPr>
      <w:sz w:val="20"/>
      <w:szCs w:val="20"/>
      <w:lang w:val="lt-LT"/>
    </w:rPr>
  </w:style>
  <w:style w:type="character" w:styleId="FootnoteReference">
    <w:name w:val="footnote reference"/>
    <w:basedOn w:val="DefaultParagraphFont"/>
    <w:uiPriority w:val="99"/>
    <w:semiHidden/>
    <w:unhideWhenUsed/>
    <w:rsid w:val="008D4AF0"/>
    <w:rPr>
      <w:vertAlign w:val="superscript"/>
    </w:rPr>
  </w:style>
  <w:style w:type="paragraph" w:styleId="Revision">
    <w:name w:val="Revision"/>
    <w:hidden/>
    <w:uiPriority w:val="99"/>
    <w:semiHidden/>
    <w:rsid w:val="00331F63"/>
    <w:rPr>
      <w:rFonts w:eastAsiaTheme="minorEastAsia"/>
    </w:rPr>
  </w:style>
  <w:style w:type="character" w:styleId="CommentReference">
    <w:name w:val="annotation reference"/>
    <w:basedOn w:val="DefaultParagraphFont"/>
    <w:uiPriority w:val="99"/>
    <w:semiHidden/>
    <w:unhideWhenUsed/>
    <w:rsid w:val="00C17D8F"/>
    <w:rPr>
      <w:sz w:val="16"/>
      <w:szCs w:val="16"/>
    </w:rPr>
  </w:style>
  <w:style w:type="paragraph" w:styleId="CommentText">
    <w:name w:val="annotation text"/>
    <w:basedOn w:val="Normal"/>
    <w:link w:val="CommentTextChar"/>
    <w:uiPriority w:val="99"/>
    <w:unhideWhenUsed/>
    <w:rsid w:val="00C17D8F"/>
    <w:rPr>
      <w:sz w:val="20"/>
      <w:szCs w:val="20"/>
    </w:rPr>
  </w:style>
  <w:style w:type="character" w:customStyle="1" w:styleId="CommentTextChar">
    <w:name w:val="Comment Text Char"/>
    <w:basedOn w:val="DefaultParagraphFont"/>
    <w:link w:val="CommentText"/>
    <w:uiPriority w:val="99"/>
    <w:rsid w:val="00C17D8F"/>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C17D8F"/>
    <w:rPr>
      <w:b/>
      <w:bCs/>
    </w:rPr>
  </w:style>
  <w:style w:type="character" w:customStyle="1" w:styleId="CommentSubjectChar">
    <w:name w:val="Comment Subject Char"/>
    <w:basedOn w:val="CommentTextChar"/>
    <w:link w:val="CommentSubject"/>
    <w:uiPriority w:val="99"/>
    <w:semiHidden/>
    <w:rsid w:val="00C17D8F"/>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533966-342D-5F49-8D46-AB4F6CD3A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793</Characters>
  <Application>Microsoft Office Word</Application>
  <DocSecurity>0</DocSecurity>
  <Lines>6</Lines>
  <Paragraphs>1</Paragraphs>
  <ScaleCrop>false</ScaleCrop>
  <Company/>
  <LinksUpToDate>false</LinksUpToDate>
  <CharactersWithSpaces>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AD dizainas</cp:lastModifiedBy>
  <cp:revision>3</cp:revision>
  <cp:lastPrinted>2024-01-23T08:33:00Z</cp:lastPrinted>
  <dcterms:created xsi:type="dcterms:W3CDTF">2024-01-23T08:33:00Z</dcterms:created>
  <dcterms:modified xsi:type="dcterms:W3CDTF">2024-01-23T08:33:00Z</dcterms:modified>
</cp:coreProperties>
</file>